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D4155D" w:rsidRDefault="00045A69" w:rsidP="00942FA7">
      <w:pPr>
        <w:jc w:val="center"/>
        <w:rPr>
          <w:b/>
        </w:rPr>
      </w:pPr>
      <w:r w:rsidRPr="00045A69">
        <w:rPr>
          <w:b/>
        </w:rPr>
        <w:t>СВЕДЕНИЯ О КАНДИДАТ</w:t>
      </w:r>
      <w:r w:rsidR="00A46D54">
        <w:rPr>
          <w:b/>
        </w:rPr>
        <w:t xml:space="preserve">УРЕ </w:t>
      </w:r>
    </w:p>
    <w:p w:rsidR="00A46D54" w:rsidRDefault="00A46D54" w:rsidP="00942FA7">
      <w:pPr>
        <w:jc w:val="center"/>
        <w:rPr>
          <w:b/>
        </w:rPr>
      </w:pPr>
      <w:r>
        <w:rPr>
          <w:b/>
        </w:rPr>
        <w:t>А</w:t>
      </w:r>
      <w:r w:rsidR="00D4155D">
        <w:rPr>
          <w:b/>
        </w:rPr>
        <w:t>удиторской организации АО «ДРСК»</w:t>
      </w:r>
    </w:p>
    <w:p w:rsidR="00A46D54" w:rsidRDefault="00A46D54" w:rsidP="00942FA7">
      <w:pPr>
        <w:jc w:val="center"/>
        <w:rPr>
          <w:b/>
        </w:rPr>
      </w:pP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Аудиторская проверка </w:t>
      </w:r>
      <w:r w:rsidRPr="00A46D54">
        <w:rPr>
          <w:rStyle w:val="1"/>
          <w:rFonts w:eastAsia="Calibri"/>
        </w:rPr>
        <w:t>является формой контроля финансово</w:t>
      </w:r>
      <w:r w:rsidRPr="00A46D54">
        <w:rPr>
          <w:rStyle w:val="1"/>
          <w:rFonts w:eastAsia="Calibri"/>
        </w:rPr>
        <w:softHyphen/>
        <w:t>-хозяйственной деятельности акционерного общества</w:t>
      </w:r>
      <w:r w:rsidRPr="00A46D54">
        <w:rPr>
          <w:sz w:val="26"/>
          <w:szCs w:val="26"/>
        </w:rPr>
        <w:t xml:space="preserve">. Согласно п. 5 ст. 67.1 Гражданского кодекса РФ акционерное общество, </w:t>
      </w:r>
      <w:r w:rsidRPr="00A46D54">
        <w:rPr>
          <w:rStyle w:val="1"/>
          <w:rFonts w:eastAsia="Calibri"/>
        </w:rPr>
        <w:t>для проверки 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подтверждения правильности годовой бухгалтерской (финансовой)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отчетности</w:t>
      </w:r>
      <w:r w:rsidRPr="00A46D54">
        <w:rPr>
          <w:sz w:val="26"/>
          <w:szCs w:val="26"/>
        </w:rPr>
        <w:t>, должно ежегодно привлекать аудитора, не связанного имущественными интересами с обществом или его участниками.</w:t>
      </w: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 В соответствии с Федеральным законом «Об акционерных Обществах» и Уставом АО «</w:t>
      </w:r>
      <w:r>
        <w:rPr>
          <w:sz w:val="26"/>
          <w:szCs w:val="26"/>
        </w:rPr>
        <w:t>ДРСК</w:t>
      </w:r>
      <w:r w:rsidRPr="00A46D54">
        <w:rPr>
          <w:sz w:val="26"/>
          <w:szCs w:val="26"/>
        </w:rPr>
        <w:t xml:space="preserve">» </w:t>
      </w:r>
      <w:r w:rsidRPr="00A46D54">
        <w:rPr>
          <w:rStyle w:val="1"/>
          <w:rFonts w:eastAsia="Calibri"/>
        </w:rPr>
        <w:t>принятие решения об утверждении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аудитора Общества относится к компетенции Общего собрания акционеров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Общества.</w:t>
      </w:r>
    </w:p>
    <w:p w:rsidR="00A46D54" w:rsidRPr="00922F45" w:rsidRDefault="00A46D54" w:rsidP="00922F45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922F45">
        <w:rPr>
          <w:sz w:val="26"/>
          <w:szCs w:val="26"/>
        </w:rPr>
        <w:t xml:space="preserve"> Советом директоров АО «ДРСК» на заседании 1</w:t>
      </w:r>
      <w:r w:rsidR="00DD48B8">
        <w:rPr>
          <w:sz w:val="26"/>
          <w:szCs w:val="26"/>
        </w:rPr>
        <w:t>9</w:t>
      </w:r>
      <w:r w:rsidRPr="00922F45">
        <w:rPr>
          <w:sz w:val="26"/>
          <w:szCs w:val="26"/>
        </w:rPr>
        <w:t>.04.202</w:t>
      </w:r>
      <w:r w:rsidR="00DD48B8">
        <w:rPr>
          <w:sz w:val="26"/>
          <w:szCs w:val="26"/>
        </w:rPr>
        <w:t>4</w:t>
      </w:r>
      <w:r w:rsidRPr="00922F45">
        <w:rPr>
          <w:sz w:val="26"/>
          <w:szCs w:val="26"/>
        </w:rPr>
        <w:t xml:space="preserve"> (Протокол № 4 от </w:t>
      </w:r>
      <w:r w:rsidR="00922F45" w:rsidRPr="00922F45">
        <w:rPr>
          <w:sz w:val="26"/>
          <w:szCs w:val="26"/>
        </w:rPr>
        <w:t>1</w:t>
      </w:r>
      <w:r w:rsidR="00DD48B8">
        <w:rPr>
          <w:sz w:val="26"/>
          <w:szCs w:val="26"/>
        </w:rPr>
        <w:t>9</w:t>
      </w:r>
      <w:r w:rsidR="00922F45" w:rsidRPr="00922F45">
        <w:rPr>
          <w:sz w:val="26"/>
          <w:szCs w:val="26"/>
        </w:rPr>
        <w:t>.</w:t>
      </w:r>
      <w:r w:rsidRPr="00922F45">
        <w:rPr>
          <w:sz w:val="26"/>
          <w:szCs w:val="26"/>
        </w:rPr>
        <w:t>04.202</w:t>
      </w:r>
      <w:r w:rsidR="00DD48B8">
        <w:rPr>
          <w:sz w:val="26"/>
          <w:szCs w:val="26"/>
        </w:rPr>
        <w:t>4</w:t>
      </w:r>
      <w:r w:rsidRPr="00922F45">
        <w:rPr>
          <w:sz w:val="26"/>
          <w:szCs w:val="26"/>
        </w:rPr>
        <w:t xml:space="preserve">) принято решение предложить годовому Общему собранию акционеров </w:t>
      </w:r>
      <w:r w:rsidR="00DD48B8">
        <w:rPr>
          <w:sz w:val="26"/>
          <w:szCs w:val="26"/>
        </w:rPr>
        <w:br/>
      </w:r>
      <w:r w:rsidRPr="00922F45">
        <w:rPr>
          <w:sz w:val="26"/>
          <w:szCs w:val="26"/>
        </w:rPr>
        <w:t xml:space="preserve">АО «ДРСК» </w:t>
      </w:r>
      <w:r w:rsidR="00922F45" w:rsidRPr="00922F45">
        <w:rPr>
          <w:sz w:val="26"/>
          <w:szCs w:val="26"/>
        </w:rPr>
        <w:t xml:space="preserve">назначить </w:t>
      </w:r>
      <w:r w:rsidRPr="00922F45">
        <w:rPr>
          <w:sz w:val="26"/>
          <w:szCs w:val="26"/>
        </w:rPr>
        <w:t>ООО «</w:t>
      </w:r>
      <w:r w:rsidR="00922F45" w:rsidRPr="00922F45">
        <w:rPr>
          <w:sz w:val="26"/>
          <w:szCs w:val="26"/>
        </w:rPr>
        <w:t>ФинЭкспертиза» (ОГРН 1027739127734) аудиторской организацией АО «ДРСК».</w:t>
      </w:r>
    </w:p>
    <w:p w:rsidR="00A46D54" w:rsidRPr="00397D52" w:rsidRDefault="00A46D54" w:rsidP="008F026B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sz w:val="26"/>
          <w:szCs w:val="26"/>
        </w:rPr>
      </w:pPr>
      <w:r w:rsidRPr="00922F45">
        <w:rPr>
          <w:rStyle w:val="ac"/>
        </w:rPr>
        <w:t xml:space="preserve"> Основные сведения: </w:t>
      </w:r>
      <w:r w:rsidR="00A96671" w:rsidRPr="00922F45">
        <w:rPr>
          <w:sz w:val="26"/>
          <w:szCs w:val="26"/>
        </w:rPr>
        <w:t>Общество с ограниченной ответственностью «ФинЭкспертиза</w:t>
      </w:r>
      <w:r w:rsidR="00A96671" w:rsidRPr="00397D52">
        <w:rPr>
          <w:sz w:val="28"/>
          <w:szCs w:val="28"/>
        </w:rPr>
        <w:t>»</w:t>
      </w:r>
      <w:r w:rsidRPr="00397D52">
        <w:rPr>
          <w:sz w:val="26"/>
          <w:szCs w:val="26"/>
        </w:rPr>
        <w:t xml:space="preserve">: ИНН </w:t>
      </w:r>
      <w:r w:rsidR="00A96671" w:rsidRPr="00397D52">
        <w:rPr>
          <w:sz w:val="26"/>
          <w:szCs w:val="26"/>
        </w:rPr>
        <w:t>7708096662</w:t>
      </w:r>
      <w:r w:rsidRPr="00397D52">
        <w:rPr>
          <w:sz w:val="26"/>
          <w:szCs w:val="26"/>
        </w:rPr>
        <w:t xml:space="preserve">, ОГРН </w:t>
      </w:r>
      <w:r w:rsidR="00A96671" w:rsidRPr="00397D52">
        <w:rPr>
          <w:sz w:val="26"/>
          <w:szCs w:val="26"/>
        </w:rPr>
        <w:t>1027739127734</w:t>
      </w:r>
      <w:r w:rsidRPr="00397D52">
        <w:rPr>
          <w:sz w:val="26"/>
          <w:szCs w:val="26"/>
        </w:rPr>
        <w:t>, место нахождения и почтовый адрес: 1</w:t>
      </w:r>
      <w:r w:rsidR="00A96671" w:rsidRPr="00397D52">
        <w:rPr>
          <w:sz w:val="26"/>
          <w:szCs w:val="26"/>
        </w:rPr>
        <w:t>127473, г. Москва, ул. Краснопролетарская, д. 16, стр. 1, эт. 6, пом. I ком. 29</w:t>
      </w:r>
      <w:r w:rsidRPr="00397D52">
        <w:rPr>
          <w:sz w:val="26"/>
          <w:szCs w:val="26"/>
        </w:rPr>
        <w:t>, тел.</w:t>
      </w:r>
      <w:r w:rsidR="00397D52" w:rsidRPr="00397D52">
        <w:t xml:space="preserve"> </w:t>
      </w:r>
      <w:r w:rsidR="00397D52" w:rsidRPr="00397D52">
        <w:rPr>
          <w:sz w:val="26"/>
          <w:szCs w:val="26"/>
        </w:rPr>
        <w:t>+7 (495) 775-22-00</w:t>
      </w:r>
      <w:r w:rsidRPr="00397D52">
        <w:rPr>
          <w:sz w:val="26"/>
          <w:szCs w:val="26"/>
        </w:rPr>
        <w:t>.</w:t>
      </w:r>
    </w:p>
    <w:p w:rsidR="00397D52" w:rsidRPr="00397D52" w:rsidRDefault="00A46D54" w:rsidP="00397D52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rStyle w:val="ac"/>
          <w:b w:val="0"/>
        </w:rPr>
      </w:pPr>
      <w:r w:rsidRPr="00397D52">
        <w:rPr>
          <w:rStyle w:val="ac"/>
        </w:rPr>
        <w:t xml:space="preserve"> </w:t>
      </w:r>
      <w:r w:rsidR="00A96671" w:rsidRPr="00397D52">
        <w:rPr>
          <w:rStyle w:val="ac"/>
        </w:rPr>
        <w:t xml:space="preserve">ООО «ФинЭкспертиза» </w:t>
      </w:r>
      <w:r w:rsidR="00397D52" w:rsidRPr="00397D52">
        <w:rPr>
          <w:rStyle w:val="ac"/>
          <w:b w:val="0"/>
        </w:rPr>
        <w:t>до 23.01.2020 являлось членом Саморегулируемой организации аудиторов "Российский Союз аудиторов" (Ассоциация), сокращенное наименование - СРО РСА (дата включения в реестр СРО РСА - 01.12.2016 г., ОРНЗ 11603076287). С 24.01.2020 ООО "ФинЭкспертиза" является членом Саморегулируемой организации аудиторов Ассоциация "Содружество", сокращенное наименование - СРО ААС (дата включения в реестр СРО ААС - 24.01.2020 г., ОРНЗ 12006017998).</w:t>
      </w:r>
    </w:p>
    <w:p w:rsidR="00397D52" w:rsidRPr="00397D52" w:rsidRDefault="00397D52" w:rsidP="00397D52">
      <w:pPr>
        <w:jc w:val="center"/>
        <w:rPr>
          <w:b/>
        </w:rPr>
      </w:pPr>
    </w:p>
    <w:p w:rsidR="00397D52" w:rsidRPr="00A46D54" w:rsidRDefault="00397D52" w:rsidP="00942FA7">
      <w:pPr>
        <w:jc w:val="center"/>
        <w:rPr>
          <w:b/>
        </w:rPr>
      </w:pPr>
      <w:bookmarkStart w:id="0" w:name="_GoBack"/>
      <w:bookmarkEnd w:id="0"/>
    </w:p>
    <w:sectPr w:rsidR="00397D52" w:rsidRPr="00A46D54" w:rsidSect="00942FA7">
      <w:foot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45F" w:rsidRDefault="0062545F" w:rsidP="00C22786">
      <w:r>
        <w:separator/>
      </w:r>
    </w:p>
  </w:endnote>
  <w:endnote w:type="continuationSeparator" w:id="0">
    <w:p w:rsidR="0062545F" w:rsidRDefault="0062545F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45F" w:rsidRDefault="0062545F" w:rsidP="00C22786">
      <w:r>
        <w:separator/>
      </w:r>
    </w:p>
  </w:footnote>
  <w:footnote w:type="continuationSeparator" w:id="0">
    <w:p w:rsidR="0062545F" w:rsidRDefault="0062545F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43FDE"/>
    <w:rsid w:val="003604D6"/>
    <w:rsid w:val="00397D52"/>
    <w:rsid w:val="003E3EFF"/>
    <w:rsid w:val="004D349A"/>
    <w:rsid w:val="00527954"/>
    <w:rsid w:val="005364E8"/>
    <w:rsid w:val="005415EF"/>
    <w:rsid w:val="005540B3"/>
    <w:rsid w:val="005C0791"/>
    <w:rsid w:val="00610512"/>
    <w:rsid w:val="0062545F"/>
    <w:rsid w:val="00640A43"/>
    <w:rsid w:val="006504F2"/>
    <w:rsid w:val="006727FA"/>
    <w:rsid w:val="006A7F2C"/>
    <w:rsid w:val="006E03A5"/>
    <w:rsid w:val="006E0F31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929B7"/>
    <w:rsid w:val="009A16E3"/>
    <w:rsid w:val="009C4561"/>
    <w:rsid w:val="00A14FDF"/>
    <w:rsid w:val="00A2606D"/>
    <w:rsid w:val="00A36861"/>
    <w:rsid w:val="00A46D54"/>
    <w:rsid w:val="00A53004"/>
    <w:rsid w:val="00A61323"/>
    <w:rsid w:val="00A65028"/>
    <w:rsid w:val="00A740E8"/>
    <w:rsid w:val="00A87374"/>
    <w:rsid w:val="00A96671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E1896"/>
    <w:rsid w:val="00CE625D"/>
    <w:rsid w:val="00D1179E"/>
    <w:rsid w:val="00D215FE"/>
    <w:rsid w:val="00D4155D"/>
    <w:rsid w:val="00D8062F"/>
    <w:rsid w:val="00DA4ADA"/>
    <w:rsid w:val="00DB0013"/>
    <w:rsid w:val="00DC207E"/>
    <w:rsid w:val="00DC5C46"/>
    <w:rsid w:val="00DD48B8"/>
    <w:rsid w:val="00E0798C"/>
    <w:rsid w:val="00E12839"/>
    <w:rsid w:val="00E628F7"/>
    <w:rsid w:val="00E8100E"/>
    <w:rsid w:val="00EA2921"/>
    <w:rsid w:val="00EB2D4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D0570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5</cp:revision>
  <cp:lastPrinted>2019-10-16T05:58:00Z</cp:lastPrinted>
  <dcterms:created xsi:type="dcterms:W3CDTF">2023-04-19T04:56:00Z</dcterms:created>
  <dcterms:modified xsi:type="dcterms:W3CDTF">2024-04-24T04:28:00Z</dcterms:modified>
</cp:coreProperties>
</file>