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042" w:rsidRDefault="00186042">
      <w:pPr>
        <w:spacing w:after="0" w:line="240" w:lineRule="auto"/>
        <w:jc w:val="center"/>
        <w:rPr>
          <w:b/>
        </w:rPr>
      </w:pPr>
      <w:r>
        <w:rPr>
          <w:b/>
        </w:rPr>
        <w:t xml:space="preserve">Д О Г О В О </w:t>
      </w:r>
      <w:proofErr w:type="gramStart"/>
      <w:r>
        <w:rPr>
          <w:b/>
        </w:rPr>
        <w:t>Р</w:t>
      </w:r>
      <w:proofErr w:type="gramEnd"/>
    </w:p>
    <w:p w:rsidR="00186042" w:rsidRDefault="00186042">
      <w:pPr>
        <w:spacing w:after="0" w:line="240" w:lineRule="auto"/>
        <w:jc w:val="center"/>
        <w:rPr>
          <w:b/>
        </w:rPr>
      </w:pPr>
      <w:r>
        <w:rPr>
          <w:b/>
        </w:rPr>
        <w:t>на метрологические услуги</w:t>
      </w:r>
    </w:p>
    <w:p w:rsidR="00186042" w:rsidRDefault="00186042">
      <w:pPr>
        <w:spacing w:after="0" w:line="240" w:lineRule="auto"/>
        <w:jc w:val="center"/>
      </w:pPr>
      <w:r>
        <w:rPr>
          <w:b/>
        </w:rPr>
        <w:t xml:space="preserve">№ </w:t>
      </w:r>
      <w:r w:rsidR="002C365E">
        <w:rPr>
          <w:b/>
        </w:rPr>
        <w:t>________</w:t>
      </w:r>
    </w:p>
    <w:p w:rsidR="00186042" w:rsidRDefault="00186042">
      <w:pPr>
        <w:spacing w:after="0" w:line="240" w:lineRule="auto"/>
        <w:jc w:val="both"/>
        <w:rPr>
          <w:b/>
          <w:u w:val="single"/>
        </w:rPr>
      </w:pPr>
      <w:r>
        <w:t xml:space="preserve">г. Якутск                                                                                                                </w:t>
      </w:r>
      <w:r w:rsidR="00D707E9">
        <w:t xml:space="preserve">    </w:t>
      </w:r>
      <w:r w:rsidR="002C365E">
        <w:t xml:space="preserve">                             «____</w:t>
      </w:r>
      <w:r w:rsidR="00D707E9">
        <w:t xml:space="preserve">» </w:t>
      </w:r>
      <w:r w:rsidR="002C365E">
        <w:t>_______</w:t>
      </w:r>
      <w:r w:rsidR="00671C03">
        <w:t>2017</w:t>
      </w:r>
      <w:r w:rsidR="00D707E9">
        <w:t> г.</w:t>
      </w:r>
    </w:p>
    <w:p w:rsidR="002C365E" w:rsidRPr="002C365E" w:rsidRDefault="002C365E">
      <w:pPr>
        <w:spacing w:after="0" w:line="240" w:lineRule="auto"/>
        <w:jc w:val="center"/>
        <w:rPr>
          <w:sz w:val="16"/>
          <w:szCs w:val="16"/>
          <w:u w:val="single"/>
        </w:rPr>
      </w:pPr>
    </w:p>
    <w:p w:rsidR="00186042" w:rsidRPr="002C365E" w:rsidRDefault="002C365E">
      <w:pPr>
        <w:spacing w:after="0" w:line="240" w:lineRule="auto"/>
        <w:jc w:val="center"/>
        <w:rPr>
          <w:u w:val="single"/>
        </w:rPr>
      </w:pPr>
      <w:r>
        <w:rPr>
          <w:sz w:val="16"/>
          <w:szCs w:val="16"/>
        </w:rPr>
        <w:t xml:space="preserve"> </w:t>
      </w:r>
      <w:r w:rsidR="00186042" w:rsidRPr="002C365E">
        <w:rPr>
          <w:sz w:val="16"/>
          <w:szCs w:val="16"/>
          <w:u w:val="single"/>
        </w:rPr>
        <w:t>(Наименование организации)</w:t>
      </w:r>
    </w:p>
    <w:p w:rsidR="00186042" w:rsidRPr="00987162" w:rsidRDefault="00186042">
      <w:pPr>
        <w:spacing w:after="0" w:line="240" w:lineRule="auto"/>
        <w:jc w:val="both"/>
        <w:rPr>
          <w:b/>
          <w:u w:val="single"/>
        </w:rPr>
      </w:pPr>
      <w:r>
        <w:t>именуемое в дальнейшем «Заказчик» в лице</w:t>
      </w:r>
    </w:p>
    <w:p w:rsidR="00186042" w:rsidRDefault="00D707E9">
      <w:pPr>
        <w:spacing w:after="0" w:line="240" w:lineRule="auto"/>
        <w:jc w:val="center"/>
        <w:rPr>
          <w:sz w:val="16"/>
          <w:szCs w:val="16"/>
        </w:rPr>
      </w:pPr>
      <w:r>
        <w:rPr>
          <w:b/>
          <w:u w:val="single"/>
        </w:rPr>
        <w:t>Директ</w:t>
      </w:r>
      <w:r w:rsidR="002C365E">
        <w:rPr>
          <w:b/>
          <w:u w:val="single"/>
        </w:rPr>
        <w:t>ора   _____________________</w:t>
      </w:r>
    </w:p>
    <w:p w:rsidR="00186042" w:rsidRDefault="00186042">
      <w:pPr>
        <w:spacing w:after="0" w:line="240" w:lineRule="auto"/>
        <w:jc w:val="center"/>
      </w:pPr>
      <w:r>
        <w:rPr>
          <w:sz w:val="16"/>
          <w:szCs w:val="16"/>
        </w:rPr>
        <w:t>(должность, фамилия, имя, отчество)</w:t>
      </w:r>
    </w:p>
    <w:p w:rsidR="00186042" w:rsidRDefault="00186042">
      <w:pPr>
        <w:spacing w:after="0" w:line="240" w:lineRule="auto"/>
        <w:jc w:val="both"/>
        <w:rPr>
          <w:sz w:val="16"/>
          <w:szCs w:val="16"/>
        </w:rPr>
      </w:pPr>
      <w:proofErr w:type="gramStart"/>
      <w:r>
        <w:t>действующего</w:t>
      </w:r>
      <w:proofErr w:type="gramEnd"/>
      <w:r>
        <w:t xml:space="preserve"> на основании __________________________________________________ с одной стороны</w:t>
      </w:r>
    </w:p>
    <w:p w:rsidR="00186042" w:rsidRDefault="00186042">
      <w:pPr>
        <w:spacing w:after="0" w:line="240" w:lineRule="auto"/>
        <w:jc w:val="center"/>
      </w:pPr>
      <w:r>
        <w:rPr>
          <w:sz w:val="16"/>
          <w:szCs w:val="16"/>
        </w:rPr>
        <w:t xml:space="preserve">       (устава, положения, доверенности)</w:t>
      </w:r>
    </w:p>
    <w:p w:rsidR="00186042" w:rsidRDefault="00186042">
      <w:pPr>
        <w:spacing w:after="0" w:line="240" w:lineRule="auto"/>
        <w:jc w:val="both"/>
      </w:pPr>
      <w:r>
        <w:t xml:space="preserve">и </w:t>
      </w:r>
      <w:r>
        <w:rPr>
          <w:b/>
        </w:rPr>
        <w:t>Федеральное бюджетное учреждение «Государственный региональный центр стандартизации,</w:t>
      </w:r>
      <w:r>
        <w:t xml:space="preserve"> </w:t>
      </w:r>
      <w:r>
        <w:rPr>
          <w:b/>
        </w:rPr>
        <w:t xml:space="preserve">метрологии и испытаний в Республике Саха (Якутия)», </w:t>
      </w:r>
      <w:r>
        <w:t xml:space="preserve">далее по тексту </w:t>
      </w:r>
      <w:r>
        <w:rPr>
          <w:b/>
        </w:rPr>
        <w:t>ФБУ «Якутский ЦСМ»</w:t>
      </w:r>
      <w:r>
        <w:t>, именуемое в дальнейшем «Исполнитель» в лице директора Ноговицына Дмитрия Дмитриевича, действующего на основании Устава, с другой стороны (далее по тексту Стороны), заключили настоящий договор о нижеследующем:</w:t>
      </w:r>
    </w:p>
    <w:p w:rsidR="00186042" w:rsidRDefault="00186042">
      <w:pPr>
        <w:spacing w:after="0" w:line="240" w:lineRule="auto"/>
        <w:jc w:val="both"/>
      </w:pPr>
    </w:p>
    <w:p w:rsidR="00186042" w:rsidRDefault="00186042">
      <w:pPr>
        <w:pStyle w:val="ab"/>
        <w:numPr>
          <w:ilvl w:val="0"/>
          <w:numId w:val="1"/>
        </w:numPr>
        <w:spacing w:after="0" w:line="240" w:lineRule="auto"/>
        <w:jc w:val="center"/>
      </w:pPr>
      <w:r>
        <w:rPr>
          <w:b/>
        </w:rPr>
        <w:t>Предмет договора</w:t>
      </w:r>
    </w:p>
    <w:p w:rsidR="00186042" w:rsidRDefault="00186042">
      <w:pPr>
        <w:spacing w:after="0" w:line="240" w:lineRule="auto"/>
        <w:jc w:val="both"/>
      </w:pPr>
      <w:r>
        <w:t>1.1 Заказчик поручает, а Исполнитель принимает на себя обязательство на оказание метрологических услуг (далее по тексту Услуги) на основании Графика поверки средств измерений (далее по тексту График) и заявок Заказчика.</w:t>
      </w:r>
    </w:p>
    <w:p w:rsidR="00186042" w:rsidRDefault="00186042">
      <w:pPr>
        <w:spacing w:after="0" w:line="240" w:lineRule="auto"/>
        <w:jc w:val="both"/>
      </w:pPr>
    </w:p>
    <w:p w:rsidR="00186042" w:rsidRDefault="00186042">
      <w:pPr>
        <w:spacing w:after="0" w:line="240" w:lineRule="auto"/>
        <w:jc w:val="center"/>
      </w:pPr>
      <w:r>
        <w:rPr>
          <w:b/>
        </w:rPr>
        <w:t>2. Стоимость услуг и порядок расчетов</w:t>
      </w:r>
    </w:p>
    <w:p w:rsidR="00186042" w:rsidRDefault="00186042">
      <w:pPr>
        <w:spacing w:after="0" w:line="240" w:lineRule="auto"/>
        <w:jc w:val="both"/>
      </w:pPr>
      <w:r>
        <w:t xml:space="preserve">2.1 Предварительная стоимость Услуг определяется Расчетом стоимости метрологических услуг и (или) Счетом на оказание услуг. </w:t>
      </w:r>
    </w:p>
    <w:p w:rsidR="00186042" w:rsidRDefault="00186042">
      <w:pPr>
        <w:spacing w:after="0" w:line="240" w:lineRule="auto"/>
        <w:jc w:val="both"/>
      </w:pPr>
      <w:r>
        <w:t xml:space="preserve">2.2 Расчет стоимости Услуг (Приложение №1) и (или) счет на оказание услуг выполнен на основании прейскурантов цен на оказание метрологических услуг Исполнителя, размещенных на официальном сайте </w:t>
      </w:r>
      <w:hyperlink r:id="rId8" w:history="1">
        <w:r>
          <w:rPr>
            <w:rStyle w:val="a3"/>
          </w:rPr>
          <w:t>www.yakcsm.ru</w:t>
        </w:r>
      </w:hyperlink>
      <w:r>
        <w:t>.</w:t>
      </w:r>
    </w:p>
    <w:p w:rsidR="00186042" w:rsidRDefault="00186042">
      <w:pPr>
        <w:spacing w:after="0" w:line="240" w:lineRule="auto"/>
        <w:jc w:val="both"/>
        <w:rPr>
          <w:rFonts w:cs="Calibri"/>
        </w:rPr>
      </w:pPr>
      <w:r>
        <w:t>2.3</w:t>
      </w:r>
      <w:proofErr w:type="gramStart"/>
      <w:r>
        <w:t xml:space="preserve"> П</w:t>
      </w:r>
      <w:proofErr w:type="gramEnd"/>
      <w:r>
        <w:t xml:space="preserve">ри оказании Услуг на месте эксплуатации средств измерений, испытательного оборудования и технических систем и устройств с измерительными функциями (далее по тексту СИ), тарифы увеличиваются на: </w:t>
      </w:r>
    </w:p>
    <w:p w:rsidR="00186042" w:rsidRDefault="00186042">
      <w:pPr>
        <w:spacing w:line="100" w:lineRule="atLeast"/>
        <w:ind w:left="567"/>
        <w:jc w:val="both"/>
        <w:rPr>
          <w:rFonts w:cs="Calibri"/>
        </w:rPr>
      </w:pPr>
      <w:proofErr w:type="gramStart"/>
      <w:r>
        <w:rPr>
          <w:rFonts w:cs="Calibri"/>
        </w:rPr>
        <w:t xml:space="preserve">- 15,0% - в пределах территорий муниципальных образований г. Мирный, г. Ленск, </w:t>
      </w:r>
      <w:r>
        <w:rPr>
          <w:rFonts w:cs="Calibri"/>
        </w:rPr>
        <w:br/>
        <w:t xml:space="preserve">г. Нерюнгри, г. Алдан, г. Якутск, за исключением территорий п. Маган, п. Жатай, </w:t>
      </w:r>
      <w:r>
        <w:rPr>
          <w:rFonts w:cs="Calibri"/>
        </w:rPr>
        <w:br/>
        <w:t>п. Кангалассы, с. Тулагино, с. Хатассы, с. Табага;</w:t>
      </w:r>
      <w:proofErr w:type="gramEnd"/>
    </w:p>
    <w:p w:rsidR="00186042" w:rsidRDefault="00186042">
      <w:pPr>
        <w:spacing w:after="0" w:line="100" w:lineRule="atLeast"/>
        <w:ind w:left="567"/>
        <w:jc w:val="both"/>
      </w:pPr>
      <w:r>
        <w:rPr>
          <w:rFonts w:cs="Calibri"/>
        </w:rPr>
        <w:t xml:space="preserve">- 18% - за пределами территорий муниципальных образований г. Мирный, </w:t>
      </w:r>
      <w:r>
        <w:rPr>
          <w:rFonts w:cs="Calibri"/>
        </w:rPr>
        <w:br/>
        <w:t>г. Ленск, г. Нерюнгри, г. Алдан, г. Якутск до 300 км</w:t>
      </w:r>
      <w:proofErr w:type="gramStart"/>
      <w:r>
        <w:rPr>
          <w:rFonts w:cs="Calibri"/>
        </w:rPr>
        <w:t>.</w:t>
      </w:r>
      <w:proofErr w:type="gramEnd"/>
      <w:r>
        <w:rPr>
          <w:rFonts w:cs="Calibri"/>
        </w:rPr>
        <w:t xml:space="preserve"> </w:t>
      </w:r>
      <w:proofErr w:type="gramStart"/>
      <w:r>
        <w:rPr>
          <w:rFonts w:cs="Calibri"/>
        </w:rPr>
        <w:t>и</w:t>
      </w:r>
      <w:proofErr w:type="gramEnd"/>
      <w:r>
        <w:rPr>
          <w:rFonts w:cs="Calibri"/>
        </w:rPr>
        <w:t xml:space="preserve"> на территориях п. Маган, </w:t>
      </w:r>
      <w:r>
        <w:rPr>
          <w:rFonts w:cs="Calibri"/>
        </w:rPr>
        <w:br/>
        <w:t>п. Жатай, п. Кангалассы, с. Тулагино, с. Хатассы, с. Табага;</w:t>
      </w:r>
    </w:p>
    <w:p w:rsidR="00186042" w:rsidRDefault="00186042">
      <w:pPr>
        <w:spacing w:after="0" w:line="240" w:lineRule="auto"/>
        <w:jc w:val="both"/>
      </w:pPr>
      <w:r>
        <w:t>2.4 Срочное оказание услуг выполняется по тарифам с надбавкой в следующих размерах:</w:t>
      </w:r>
    </w:p>
    <w:p w:rsidR="00186042" w:rsidRDefault="00186042">
      <w:pPr>
        <w:spacing w:after="0" w:line="240" w:lineRule="auto"/>
        <w:ind w:firstLine="708"/>
        <w:jc w:val="both"/>
      </w:pPr>
      <w:r>
        <w:t xml:space="preserve">-  50 % начало работы в течение дня с момента сдачи СИ;                            </w:t>
      </w:r>
    </w:p>
    <w:p w:rsidR="00186042" w:rsidRDefault="00186042">
      <w:pPr>
        <w:spacing w:after="0" w:line="240" w:lineRule="auto"/>
        <w:ind w:firstLine="708"/>
        <w:jc w:val="both"/>
      </w:pPr>
      <w:r>
        <w:t>- 30</w:t>
      </w:r>
      <w:r w:rsidR="003A5B4B">
        <w:t xml:space="preserve"> </w:t>
      </w:r>
      <w:r>
        <w:t>% начало работы в течение 2-х рабочих дней с момента сдачи СИ.</w:t>
      </w:r>
    </w:p>
    <w:p w:rsidR="00186042" w:rsidRDefault="00186042">
      <w:pPr>
        <w:spacing w:after="0" w:line="240" w:lineRule="auto"/>
        <w:jc w:val="both"/>
      </w:pPr>
      <w:r>
        <w:t>2.5</w:t>
      </w:r>
      <w:proofErr w:type="gramStart"/>
      <w:r>
        <w:t xml:space="preserve"> </w:t>
      </w:r>
      <w:r>
        <w:rPr>
          <w:rFonts w:cs="Calibri"/>
        </w:rPr>
        <w:t>П</w:t>
      </w:r>
      <w:proofErr w:type="gramEnd"/>
      <w:r>
        <w:rPr>
          <w:rFonts w:cs="Calibri"/>
        </w:rPr>
        <w:t>ри поверке, калибровке, юстировке, аттестации</w:t>
      </w:r>
      <w:r w:rsidR="00987162">
        <w:rPr>
          <w:rFonts w:cs="Calibri"/>
        </w:rPr>
        <w:t xml:space="preserve"> средств измерений</w:t>
      </w:r>
      <w:r>
        <w:rPr>
          <w:rFonts w:cs="Calibri"/>
        </w:rPr>
        <w:t>, не включенных в  График поверки СИ, а также с нарушением срок</w:t>
      </w:r>
      <w:r w:rsidR="00987162">
        <w:rPr>
          <w:rFonts w:cs="Calibri"/>
        </w:rPr>
        <w:t>ов, установленных Графиком, тарифы</w:t>
      </w:r>
      <w:r>
        <w:rPr>
          <w:rFonts w:cs="Calibri"/>
        </w:rPr>
        <w:t xml:space="preserve"> на услуги увеличиваются на 30%.</w:t>
      </w:r>
    </w:p>
    <w:p w:rsidR="00186042" w:rsidRDefault="00186042">
      <w:pPr>
        <w:spacing w:after="0" w:line="240" w:lineRule="auto"/>
        <w:jc w:val="both"/>
      </w:pPr>
      <w:r>
        <w:t>2.6 Услуги Исполнителя оплачиваются Заказчиком авансовыми платежами в размере 100% от суммы договора и (или</w:t>
      </w:r>
      <w:r w:rsidR="00917543">
        <w:t>)  выписанных счетов в течение 15</w:t>
      </w:r>
      <w:r w:rsidR="00D710C0">
        <w:t xml:space="preserve"> (пятнадцати</w:t>
      </w:r>
      <w:r>
        <w:t>) рабочих дней с момента подписания договора и получения счетов.</w:t>
      </w:r>
    </w:p>
    <w:p w:rsidR="00186042" w:rsidRDefault="00186042">
      <w:pPr>
        <w:spacing w:after="0" w:line="240" w:lineRule="auto"/>
        <w:jc w:val="both"/>
      </w:pPr>
      <w:r>
        <w:t xml:space="preserve">2.7 Услуги, предварительно оплаченные в полном размере, оказываются по тарифам, действующими на день поступления авансового </w:t>
      </w:r>
      <w:proofErr w:type="gramStart"/>
      <w:r>
        <w:t>платежа</w:t>
      </w:r>
      <w:proofErr w:type="gramEnd"/>
      <w:r>
        <w:t xml:space="preserve"> на расчетный счет Исполнителя.</w:t>
      </w:r>
    </w:p>
    <w:p w:rsidR="00186042" w:rsidRDefault="00186042">
      <w:pPr>
        <w:spacing w:after="0" w:line="240" w:lineRule="auto"/>
        <w:jc w:val="both"/>
      </w:pPr>
      <w:r>
        <w:t>2.8  Согласованные Услуги, оказанные на местах эксплуатации СИ без авансового платежа, оплачиваются в течение 5 рабочих дней с момента  получения Заказчиком  актов об оказании услуг.</w:t>
      </w:r>
    </w:p>
    <w:p w:rsidR="00186042" w:rsidRDefault="00186042">
      <w:pPr>
        <w:spacing w:after="0" w:line="240" w:lineRule="auto"/>
        <w:jc w:val="both"/>
      </w:pPr>
      <w:r>
        <w:t>2.</w:t>
      </w:r>
      <w:r w:rsidRPr="00987162">
        <w:t>9</w:t>
      </w:r>
      <w:proofErr w:type="gramStart"/>
      <w:r>
        <w:t xml:space="preserve"> П</w:t>
      </w:r>
      <w:proofErr w:type="gramEnd"/>
      <w:r>
        <w:t>ри оказании услуг на месте эксплуатации в случае не предоставления СИ, поверочного, вспомогательного оборудования и персонала, а также простоя по вине Заказчика, связанного с подготовкой СИ и созданием условий выполнения работ, стоимость услуг рассчитывается по фактическим затратам Исполнителя исходя из стоимости рабочего часа поверителя на основании оформленного Акта.</w:t>
      </w:r>
    </w:p>
    <w:p w:rsidR="00186042" w:rsidRDefault="00186042">
      <w:pPr>
        <w:spacing w:after="0" w:line="240" w:lineRule="auto"/>
        <w:jc w:val="both"/>
      </w:pPr>
      <w:r>
        <w:t>2.1</w:t>
      </w:r>
      <w:r w:rsidRPr="00987162">
        <w:t>0</w:t>
      </w:r>
      <w:proofErr w:type="gramStart"/>
      <w:r>
        <w:t xml:space="preserve"> П</w:t>
      </w:r>
      <w:proofErr w:type="gramEnd"/>
      <w:r>
        <w:t>ри наличии задолженности за оказанные услуги Исполнителя, поступившие средства Заказчика, зачисляются в первую очередь в счет погашения имеющейся задолженности.</w:t>
      </w:r>
    </w:p>
    <w:p w:rsidR="00186042" w:rsidRDefault="00186042">
      <w:pPr>
        <w:spacing w:after="0" w:line="240" w:lineRule="auto"/>
        <w:jc w:val="both"/>
      </w:pPr>
      <w:r>
        <w:lastRenderedPageBreak/>
        <w:t>2.1</w:t>
      </w:r>
      <w:r w:rsidRPr="00987162">
        <w:t>1</w:t>
      </w:r>
      <w:r>
        <w:t xml:space="preserve"> При отсутствии 100% оплаты за оказанные Услуги</w:t>
      </w:r>
      <w:proofErr w:type="gramStart"/>
      <w:r>
        <w:t xml:space="preserve"> ,</w:t>
      </w:r>
      <w:proofErr w:type="gramEnd"/>
      <w:r>
        <w:t xml:space="preserve"> средства измерений, свидетельства о поверке, сертификаты, аттестаты, извещения о непригодности, заключения и (или) иная техническая документация не выдаются.</w:t>
      </w:r>
    </w:p>
    <w:p w:rsidR="00186042" w:rsidRDefault="00186042">
      <w:pPr>
        <w:spacing w:after="0" w:line="240" w:lineRule="auto"/>
        <w:jc w:val="both"/>
      </w:pPr>
      <w:r>
        <w:t>2.1</w:t>
      </w:r>
      <w:r w:rsidRPr="00987162">
        <w:t>2</w:t>
      </w:r>
      <w:r>
        <w:t xml:space="preserve"> Признание СИ непригодными к применению не освобождает Заказчика от оплаты в полном размере за</w:t>
      </w:r>
      <w:r>
        <w:br/>
        <w:t>оказанные Услуги.</w:t>
      </w:r>
    </w:p>
    <w:p w:rsidR="00186042" w:rsidRDefault="00186042">
      <w:pPr>
        <w:spacing w:after="0" w:line="240" w:lineRule="auto"/>
        <w:jc w:val="both"/>
      </w:pPr>
      <w:r>
        <w:t>2.1</w:t>
      </w:r>
      <w:r w:rsidRPr="00987162">
        <w:t>3</w:t>
      </w:r>
      <w:proofErr w:type="gramStart"/>
      <w:r>
        <w:t xml:space="preserve"> В</w:t>
      </w:r>
      <w:proofErr w:type="gramEnd"/>
      <w:r>
        <w:t xml:space="preserve">се расчеты по договору производятся в безналичном порядке путем перечисления денежных средств на указанный Исполнителем расчетный счет и (или) в наличном порядке путем внесения денежных средств в кассу. Обязательства Заказчика по оплате считаются исполненными на дату зачисления денежных средств на лицевой счет банка Исполнителя в размере 100% от суммы договора или счета. </w:t>
      </w:r>
    </w:p>
    <w:p w:rsidR="00186042" w:rsidRDefault="00186042">
      <w:pPr>
        <w:spacing w:after="0" w:line="240" w:lineRule="auto"/>
        <w:jc w:val="both"/>
      </w:pPr>
    </w:p>
    <w:p w:rsidR="00186042" w:rsidRDefault="00186042">
      <w:pPr>
        <w:pStyle w:val="ab"/>
        <w:numPr>
          <w:ilvl w:val="0"/>
          <w:numId w:val="2"/>
        </w:numPr>
        <w:spacing w:after="0" w:line="240" w:lineRule="auto"/>
        <w:jc w:val="center"/>
      </w:pPr>
      <w:r>
        <w:rPr>
          <w:b/>
        </w:rPr>
        <w:t>Сроки оказания услуг</w:t>
      </w:r>
    </w:p>
    <w:p w:rsidR="00186042" w:rsidRDefault="00186042">
      <w:pPr>
        <w:spacing w:after="0" w:line="240" w:lineRule="auto"/>
        <w:jc w:val="both"/>
      </w:pPr>
      <w:r>
        <w:t>3.1 Услуги оказываются в течение 20 рабочих дней с момента предоставления СИ, поступления оплаты на расчетный счет Исполнителя и зачисления авансового платежа.</w:t>
      </w:r>
    </w:p>
    <w:p w:rsidR="00186042" w:rsidRDefault="00186042">
      <w:pPr>
        <w:spacing w:after="0" w:line="240" w:lineRule="auto"/>
        <w:jc w:val="both"/>
      </w:pPr>
      <w:r>
        <w:t>3.2</w:t>
      </w:r>
      <w:proofErr w:type="gramStart"/>
      <w:r>
        <w:t xml:space="preserve"> П</w:t>
      </w:r>
      <w:proofErr w:type="gramEnd"/>
      <w:r>
        <w:t>ри нарушении сроков предоставления СИ и условий оплаты срок оказания услуг может быть увеличен до 30 рабочих дней.</w:t>
      </w:r>
    </w:p>
    <w:p w:rsidR="00186042" w:rsidRDefault="00186042">
      <w:pPr>
        <w:spacing w:after="0" w:line="240" w:lineRule="auto"/>
        <w:jc w:val="both"/>
      </w:pPr>
      <w:r>
        <w:t>3.3 Сроки оказания Услуг на местах эксплуатации СИ согласовываются дополнительно.</w:t>
      </w:r>
    </w:p>
    <w:p w:rsidR="00186042" w:rsidRDefault="00186042">
      <w:pPr>
        <w:spacing w:after="0" w:line="240" w:lineRule="auto"/>
        <w:jc w:val="both"/>
      </w:pPr>
    </w:p>
    <w:p w:rsidR="00186042" w:rsidRDefault="00186042">
      <w:pPr>
        <w:spacing w:after="0" w:line="240" w:lineRule="auto"/>
        <w:jc w:val="center"/>
      </w:pPr>
      <w:r>
        <w:rPr>
          <w:b/>
        </w:rPr>
        <w:t>4. Порядок сдачи и приема услуг</w:t>
      </w:r>
    </w:p>
    <w:p w:rsidR="00186042" w:rsidRPr="00987162" w:rsidRDefault="00186042">
      <w:pPr>
        <w:spacing w:after="0" w:line="240" w:lineRule="auto"/>
        <w:jc w:val="both"/>
      </w:pPr>
      <w:r>
        <w:t>4.1</w:t>
      </w:r>
      <w:proofErr w:type="gramStart"/>
      <w:r>
        <w:t xml:space="preserve"> П</w:t>
      </w:r>
      <w:proofErr w:type="gramEnd"/>
      <w:r>
        <w:t>о факту оказания услуг Исполнитель предоставляет Заказчику на подписание акт об оказании услуг (далее по тексту акт) в 2-х экземплярах. В течение 5(пяти) рабочих дней после получения акта Заказчик оформляет его в установленном договором порядке, подписывает и возвращает один экземпляр Исполнителю. Если Заказчик не предоставляет в установленный срок подписанный Акт или мотивированный отказ от подписания, то работы считаются принятыми и претензии отсутствуют.</w:t>
      </w:r>
    </w:p>
    <w:p w:rsidR="00186042" w:rsidRDefault="00186042">
      <w:pPr>
        <w:spacing w:after="0" w:line="240" w:lineRule="auto"/>
        <w:jc w:val="both"/>
      </w:pPr>
      <w:r w:rsidRPr="00987162">
        <w:t>4.</w:t>
      </w:r>
      <w:r>
        <w:t>2</w:t>
      </w:r>
      <w:proofErr w:type="gramStart"/>
      <w:r>
        <w:t xml:space="preserve"> П</w:t>
      </w:r>
      <w:proofErr w:type="gramEnd"/>
      <w:r>
        <w:t xml:space="preserve">осле подписания Акта обеими сторонами, Исполнитель, в соответствии со ст. 168 НК РФ и Постановлением Правительства РФ №1137 от 26.12.2011г., в срок не позднее 5 (пяти) рабочих дней, с момента приема оказанных услуг, выставляет счет-фактуру в адрес Заказчика. </w:t>
      </w:r>
    </w:p>
    <w:p w:rsidR="00186042" w:rsidRDefault="00186042">
      <w:pPr>
        <w:spacing w:after="0" w:line="240" w:lineRule="auto"/>
        <w:jc w:val="both"/>
      </w:pPr>
      <w:r>
        <w:t>4.3 Соответствие получаемых СИ, сданных на оказание Услуг, их комплектность, наличие  технической документации и документов, удостоверяющих результаты оказанных услуг, проверяются представителем Заказчика  при получении СИ. После получения СИ претензии по типу, моделям, комплектности и наличию документов не принимаются.</w:t>
      </w:r>
    </w:p>
    <w:p w:rsidR="00186042" w:rsidRDefault="00186042">
      <w:pPr>
        <w:spacing w:after="0" w:line="240" w:lineRule="auto"/>
        <w:jc w:val="both"/>
      </w:pPr>
      <w:r>
        <w:t>4.4 СИ и документы, удостоверяющие результаты оказанных услуг, выдаются представителю Заказчика по доверенности и документам, удостоверяющим личность.</w:t>
      </w:r>
    </w:p>
    <w:p w:rsidR="00186042" w:rsidRDefault="00186042">
      <w:pPr>
        <w:spacing w:after="0" w:line="240" w:lineRule="auto"/>
        <w:jc w:val="both"/>
      </w:pPr>
    </w:p>
    <w:p w:rsidR="00186042" w:rsidRDefault="00186042">
      <w:pPr>
        <w:spacing w:after="0" w:line="240" w:lineRule="auto"/>
        <w:jc w:val="center"/>
      </w:pPr>
      <w:r>
        <w:rPr>
          <w:b/>
        </w:rPr>
        <w:t>5. Обязательства сторон</w:t>
      </w:r>
    </w:p>
    <w:p w:rsidR="00186042" w:rsidRDefault="00186042">
      <w:pPr>
        <w:spacing w:after="0" w:line="240" w:lineRule="auto"/>
        <w:jc w:val="both"/>
      </w:pPr>
      <w:r>
        <w:t>5.1 Исполнитель обязуется:</w:t>
      </w:r>
    </w:p>
    <w:p w:rsidR="00186042" w:rsidRDefault="00186042">
      <w:pPr>
        <w:spacing w:after="0" w:line="240" w:lineRule="auto"/>
        <w:jc w:val="both"/>
      </w:pPr>
      <w:r>
        <w:t>5.1.1</w:t>
      </w:r>
      <w:proofErr w:type="gramStart"/>
      <w:r>
        <w:t xml:space="preserve"> О</w:t>
      </w:r>
      <w:proofErr w:type="gramEnd"/>
      <w:r>
        <w:t>казать Услуги в согласованные сроки и в соответствии с действующими нормативными и техническими документами.</w:t>
      </w:r>
    </w:p>
    <w:p w:rsidR="00186042" w:rsidRDefault="00186042">
      <w:pPr>
        <w:spacing w:after="0" w:line="240" w:lineRule="auto"/>
        <w:jc w:val="both"/>
      </w:pPr>
      <w:r>
        <w:t>5.1.2</w:t>
      </w:r>
      <w:proofErr w:type="gramStart"/>
      <w:r>
        <w:t xml:space="preserve"> П</w:t>
      </w:r>
      <w:proofErr w:type="gramEnd"/>
      <w:r>
        <w:t>о согласованию с Заказчиком оказать Услуги с выездом на место эксплуатации СИ.</w:t>
      </w:r>
    </w:p>
    <w:p w:rsidR="00186042" w:rsidRDefault="00186042">
      <w:pPr>
        <w:spacing w:after="0" w:line="240" w:lineRule="auto"/>
        <w:jc w:val="both"/>
      </w:pPr>
      <w:r>
        <w:t>5.1.3</w:t>
      </w:r>
      <w:proofErr w:type="gramStart"/>
      <w:r>
        <w:t xml:space="preserve"> П</w:t>
      </w:r>
      <w:proofErr w:type="gramEnd"/>
      <w:r>
        <w:t>ри необходимости и по желанию Заказчика оказать Услуги в срочном порядке, если это допустимо нормативной и технической документацией.</w:t>
      </w:r>
    </w:p>
    <w:p w:rsidR="00186042" w:rsidRDefault="00186042">
      <w:pPr>
        <w:spacing w:after="0" w:line="240" w:lineRule="auto"/>
        <w:jc w:val="both"/>
      </w:pPr>
      <w:r>
        <w:t>5.1.4</w:t>
      </w:r>
      <w:proofErr w:type="gramStart"/>
      <w:r>
        <w:t xml:space="preserve"> И</w:t>
      </w:r>
      <w:proofErr w:type="gramEnd"/>
      <w:r>
        <w:t>звещать Заказчика при изменении почтовых и банковских реквизитов в течение 7(семи) рабочих дней с даты внесения изменений.</w:t>
      </w:r>
    </w:p>
    <w:p w:rsidR="00186042" w:rsidRDefault="00186042">
      <w:pPr>
        <w:spacing w:after="0" w:line="240" w:lineRule="auto"/>
        <w:jc w:val="both"/>
      </w:pPr>
      <w:r>
        <w:t>5.1.5</w:t>
      </w:r>
      <w:proofErr w:type="gramStart"/>
      <w:r>
        <w:t xml:space="preserve"> П</w:t>
      </w:r>
      <w:proofErr w:type="gramEnd"/>
      <w:r>
        <w:t>ринимать заявки и документы, отправленные с использованием факсимильной и электронной связи, с последующим предоставлением оригиналов документов.</w:t>
      </w:r>
    </w:p>
    <w:p w:rsidR="00186042" w:rsidRDefault="00186042">
      <w:pPr>
        <w:spacing w:after="0" w:line="240" w:lineRule="auto"/>
        <w:jc w:val="both"/>
      </w:pPr>
      <w:r>
        <w:t>5.1.6 Исполнитель вправе приступить к оказанию услуг до зачисления авансового платежа на расчетный счет Исполнителя.</w:t>
      </w:r>
    </w:p>
    <w:p w:rsidR="00186042" w:rsidRDefault="00186042">
      <w:pPr>
        <w:spacing w:after="0" w:line="240" w:lineRule="auto"/>
        <w:jc w:val="both"/>
      </w:pPr>
      <w:r>
        <w:t>5.2 Заказчик обязуется:</w:t>
      </w:r>
    </w:p>
    <w:p w:rsidR="00186042" w:rsidRDefault="00186042">
      <w:pPr>
        <w:spacing w:after="0" w:line="240" w:lineRule="auto"/>
        <w:jc w:val="both"/>
      </w:pPr>
      <w:r>
        <w:t>5.2.1</w:t>
      </w:r>
      <w:proofErr w:type="gramStart"/>
      <w:r>
        <w:t xml:space="preserve"> Д</w:t>
      </w:r>
      <w:proofErr w:type="gramEnd"/>
      <w:r>
        <w:t>оставлять СИ к месту оказания услуг и обратно самостоятельно и за свой счет.</w:t>
      </w:r>
    </w:p>
    <w:p w:rsidR="00186042" w:rsidRDefault="00186042">
      <w:pPr>
        <w:spacing w:after="0" w:line="240" w:lineRule="auto"/>
        <w:jc w:val="both"/>
      </w:pPr>
      <w:r>
        <w:t>5.2.2 Своевременно и в полном объеме  оплачивать услуги Исполнителя, получить СИ после оказания Услуг не позднее 10 рабочих дней с момента получения информации о готовности СИ.</w:t>
      </w:r>
    </w:p>
    <w:p w:rsidR="00186042" w:rsidRDefault="00186042">
      <w:pPr>
        <w:spacing w:after="0" w:line="240" w:lineRule="auto"/>
        <w:jc w:val="both"/>
      </w:pPr>
      <w:r>
        <w:t>5.2.3</w:t>
      </w:r>
      <w:proofErr w:type="gramStart"/>
      <w:r>
        <w:t xml:space="preserve"> О</w:t>
      </w:r>
      <w:proofErr w:type="gramEnd"/>
      <w:r>
        <w:t>плачивать пени за просрочку платежей в соответствии с условиями договора</w:t>
      </w:r>
      <w:r w:rsidR="00987162">
        <w:t xml:space="preserve"> и при нарушении сроков получения СИ после оказания Услуг</w:t>
      </w:r>
      <w:r>
        <w:t>.</w:t>
      </w:r>
    </w:p>
    <w:p w:rsidR="00186042" w:rsidRDefault="00186042">
      <w:pPr>
        <w:spacing w:after="0" w:line="240" w:lineRule="auto"/>
        <w:jc w:val="both"/>
      </w:pPr>
      <w:r>
        <w:t>5.2.4 Ежегодно до 30 ноября направлять Исполнителю График поверки средств измерений на следующий год.</w:t>
      </w:r>
    </w:p>
    <w:p w:rsidR="00186042" w:rsidRDefault="00186042">
      <w:pPr>
        <w:spacing w:after="0" w:line="240" w:lineRule="auto"/>
        <w:jc w:val="both"/>
      </w:pPr>
      <w:r>
        <w:t>5.2.5</w:t>
      </w:r>
      <w:proofErr w:type="gramStart"/>
      <w:r>
        <w:t xml:space="preserve"> У</w:t>
      </w:r>
      <w:proofErr w:type="gramEnd"/>
      <w:r>
        <w:t>ведомлять Исполнителя о готовности СИ к оказанию Услуг на местах их эксплуатации в письменной форме за 15 рабочих дней.</w:t>
      </w:r>
    </w:p>
    <w:p w:rsidR="00186042" w:rsidRDefault="00186042">
      <w:pPr>
        <w:spacing w:after="0" w:line="240" w:lineRule="auto"/>
        <w:jc w:val="both"/>
      </w:pPr>
      <w:r>
        <w:lastRenderedPageBreak/>
        <w:t>5.2.6</w:t>
      </w:r>
      <w:proofErr w:type="gramStart"/>
      <w:r>
        <w:t xml:space="preserve"> П</w:t>
      </w:r>
      <w:proofErr w:type="gramEnd"/>
      <w:r>
        <w:t>ринимать к оплате  документы без сопроводительных писем и отправленные факсимильной и электронной связью с последующим предоставлением оригиналов.</w:t>
      </w:r>
    </w:p>
    <w:p w:rsidR="00186042" w:rsidRDefault="00186042">
      <w:pPr>
        <w:spacing w:after="0" w:line="240" w:lineRule="auto"/>
        <w:jc w:val="both"/>
      </w:pPr>
      <w:r>
        <w:t>5.2.7</w:t>
      </w:r>
      <w:proofErr w:type="gramStart"/>
      <w:r>
        <w:t xml:space="preserve"> </w:t>
      </w:r>
      <w:r w:rsidR="00987162">
        <w:t>П</w:t>
      </w:r>
      <w:proofErr w:type="gramEnd"/>
      <w:r w:rsidR="00987162">
        <w:t>редставлять СИ не позднее 05</w:t>
      </w:r>
      <w:r>
        <w:t xml:space="preserve"> (</w:t>
      </w:r>
      <w:r w:rsidR="00987162">
        <w:t>пятого</w:t>
      </w:r>
      <w:r>
        <w:t xml:space="preserve">) числа месяца, указанного в Графике </w:t>
      </w:r>
      <w:r w:rsidR="00987162">
        <w:t xml:space="preserve">и заявках </w:t>
      </w:r>
      <w:r>
        <w:t xml:space="preserve">без упаковочной тары, чистыми, расконсервированными, с техническим описанием (при наличии в комплекте СИ, указанном в описании типа СИ), с руководством (инструкцией) по эксплуатации (при наличии в комплекте СИ, указанном в описании типа СИ), методикой поверки (при наличии в комплекте СИ, указанном в описании типа СИ), паспортом (формуляром) (при наличии в комплекте СИ, указанном в описании типа СИ) и свидетельством о последней поверке, а также с необходимыми комплектующими устройствами. Автоцистерны должны быть без осадков грязи, остатков нефтепродуктов и масел, вместе со свидетельством о регистрации ТМ и свидетельством (сертификатом) о последней поверке (калибровке). При поверке (калибровке) автомобильных весов обеспечить за свой счет погрузку-разгрузку, доставку, сохранность и возврат 500 кг эталонных гирь, наличие грузоподъемных механизмов и требуемые замещающие груза со стабильной массой в зависимости от максимального предела взвешивания. </w:t>
      </w:r>
    </w:p>
    <w:p w:rsidR="00186042" w:rsidRDefault="00186042">
      <w:pPr>
        <w:spacing w:after="0" w:line="240" w:lineRule="auto"/>
        <w:jc w:val="both"/>
      </w:pPr>
      <w:r>
        <w:tab/>
      </w:r>
      <w:proofErr w:type="gramStart"/>
      <w:r>
        <w:t>Средства измерений, эксплуатируемые в (на) агрессивных (специальных) средах, должны предоставляться на поверку обеззараженными, нейтрализованными, дезактивированными со справкой, подтверждающей выполнение необходимых мероприятий по обеззараживанию, нейтрализации, дезактивации.</w:t>
      </w:r>
      <w:proofErr w:type="gramEnd"/>
    </w:p>
    <w:p w:rsidR="00186042" w:rsidRDefault="00186042">
      <w:pPr>
        <w:spacing w:after="0" w:line="240" w:lineRule="auto"/>
        <w:jc w:val="both"/>
      </w:pPr>
      <w:r>
        <w:t>5.2.8</w:t>
      </w:r>
      <w:proofErr w:type="gramStart"/>
      <w:r>
        <w:t xml:space="preserve"> Н</w:t>
      </w:r>
      <w:proofErr w:type="gramEnd"/>
      <w:r>
        <w:t xml:space="preserve">а местах эксплуатации СИ предоставлять Исполнителю при необходимости соответствующие </w:t>
      </w:r>
      <w:r w:rsidR="00987162">
        <w:t xml:space="preserve"> требованиям </w:t>
      </w:r>
      <w:r>
        <w:t>помещения, вспомогательный персонал и транспорт до места оказания услуг и обратно.</w:t>
      </w:r>
    </w:p>
    <w:p w:rsidR="00186042" w:rsidRDefault="00186042">
      <w:pPr>
        <w:spacing w:after="0" w:line="240" w:lineRule="auto"/>
        <w:jc w:val="both"/>
      </w:pPr>
      <w:r>
        <w:t>5.2.9</w:t>
      </w:r>
      <w:proofErr w:type="gramStart"/>
      <w:r>
        <w:t xml:space="preserve"> П</w:t>
      </w:r>
      <w:proofErr w:type="gramEnd"/>
      <w:r>
        <w:t>ри оказании услуг на местах эксплуатации СИ обеспечить требования по охране труда и безопасного выполнения работ.</w:t>
      </w:r>
    </w:p>
    <w:p w:rsidR="00186042" w:rsidRDefault="00186042">
      <w:pPr>
        <w:spacing w:after="0" w:line="240" w:lineRule="auto"/>
        <w:jc w:val="both"/>
      </w:pPr>
      <w:r>
        <w:t>5.2.10</w:t>
      </w:r>
      <w:proofErr w:type="gramStart"/>
      <w:r>
        <w:t xml:space="preserve"> Н</w:t>
      </w:r>
      <w:proofErr w:type="gramEnd"/>
      <w:r>
        <w:t>азначить ответственных лиц за подписание акта о выполнении работ  на местах эксплуатации СИ.</w:t>
      </w:r>
    </w:p>
    <w:p w:rsidR="00186042" w:rsidRDefault="00186042">
      <w:pPr>
        <w:spacing w:after="0" w:line="240" w:lineRule="auto"/>
        <w:jc w:val="both"/>
      </w:pPr>
      <w:r>
        <w:t>5.2.11</w:t>
      </w:r>
      <w:proofErr w:type="gramStart"/>
      <w:r>
        <w:t xml:space="preserve"> И</w:t>
      </w:r>
      <w:proofErr w:type="gramEnd"/>
      <w:r>
        <w:t>звещать Исполнителя  при изменении объемов и месторасположения СИ, почтовых и банковских реквизитов, наименования предприятия и филиалов, Ф.И.О. руководителя в течение 7(семи) рабочих дней с даты внесения изменений.</w:t>
      </w:r>
    </w:p>
    <w:p w:rsidR="00186042" w:rsidRDefault="00186042">
      <w:pPr>
        <w:spacing w:after="0" w:line="240" w:lineRule="auto"/>
        <w:jc w:val="both"/>
      </w:pPr>
      <w:r>
        <w:t>5.2.12</w:t>
      </w:r>
      <w:proofErr w:type="gramStart"/>
      <w:r>
        <w:t xml:space="preserve"> П</w:t>
      </w:r>
      <w:proofErr w:type="gramEnd"/>
      <w:r>
        <w:t>роводить сверку взаимных расчетов  с оформлением акта не менее 1 раза в 6 месяцев.</w:t>
      </w:r>
    </w:p>
    <w:p w:rsidR="00186042" w:rsidRDefault="00186042">
      <w:pPr>
        <w:spacing w:after="0" w:line="240" w:lineRule="auto"/>
        <w:jc w:val="both"/>
      </w:pPr>
    </w:p>
    <w:p w:rsidR="00186042" w:rsidRDefault="00186042">
      <w:pPr>
        <w:spacing w:after="0" w:line="240" w:lineRule="auto"/>
        <w:jc w:val="center"/>
      </w:pPr>
      <w:r>
        <w:rPr>
          <w:b/>
        </w:rPr>
        <w:t>6. Форс-мажор (действие непреодолимой силы)</w:t>
      </w:r>
    </w:p>
    <w:p w:rsidR="00186042" w:rsidRDefault="00186042">
      <w:pPr>
        <w:spacing w:after="0" w:line="240" w:lineRule="auto"/>
        <w:jc w:val="both"/>
      </w:pPr>
      <w:r>
        <w:t>6.1</w:t>
      </w:r>
      <w:proofErr w:type="gramStart"/>
      <w:r>
        <w:t xml:space="preserve"> Н</w:t>
      </w:r>
      <w:proofErr w:type="gramEnd"/>
      <w:r>
        <w:t>и одна из сторон не несет ответственности перед другой стороной за невыполнение обязательств, обусловленное обстоятельствами, возникшими помимо воли и желания сторон и которые нельзя предвидеть или избежать, включая объявленную или фактическую войну, гражданские волнения, блокаду, эмбарго.</w:t>
      </w:r>
    </w:p>
    <w:p w:rsidR="00186042" w:rsidRDefault="00186042">
      <w:pPr>
        <w:spacing w:after="0" w:line="240" w:lineRule="auto"/>
        <w:jc w:val="both"/>
      </w:pPr>
      <w:r>
        <w:t>6.2. Документ, выданный соответствующим компетентным органом, является достаточным подтверждением наличия и продолжительности действия непреодолимой силы.</w:t>
      </w:r>
    </w:p>
    <w:p w:rsidR="00186042" w:rsidRDefault="00186042">
      <w:pPr>
        <w:spacing w:after="0" w:line="240" w:lineRule="auto"/>
        <w:jc w:val="both"/>
      </w:pPr>
      <w:r>
        <w:t>6.3. Сторона, которая не исполняет своего обязательства вследствие действия непреодолимой силы, должна</w:t>
      </w:r>
      <w:r>
        <w:br/>
        <w:t>немедленно известить другую сторону о препятствии и его влиянии на исполнение обязательств по договору, но не позднее 5 (пяти) рабочий дней с момента наступления таких обстоятельств.</w:t>
      </w:r>
    </w:p>
    <w:p w:rsidR="00186042" w:rsidRDefault="00186042">
      <w:pPr>
        <w:spacing w:after="0" w:line="240" w:lineRule="auto"/>
        <w:jc w:val="both"/>
      </w:pPr>
    </w:p>
    <w:p w:rsidR="00186042" w:rsidRDefault="00186042">
      <w:pPr>
        <w:spacing w:after="0" w:line="240" w:lineRule="auto"/>
        <w:jc w:val="center"/>
      </w:pPr>
      <w:r>
        <w:rPr>
          <w:b/>
        </w:rPr>
        <w:t>7. Ответственность сторон</w:t>
      </w:r>
    </w:p>
    <w:p w:rsidR="00186042" w:rsidRDefault="00186042">
      <w:pPr>
        <w:spacing w:after="0" w:line="240" w:lineRule="auto"/>
        <w:jc w:val="both"/>
      </w:pPr>
      <w:r>
        <w:t>7.1</w:t>
      </w:r>
      <w:proofErr w:type="gramStart"/>
      <w:r>
        <w:t xml:space="preserve"> П</w:t>
      </w:r>
      <w:proofErr w:type="gramEnd"/>
      <w:r>
        <w:t>ри нарушении сроков оказания конкретных услуг по вине Исполнителя, стоимость их снижается на 0,3 % за каждый просроченный день, но не более чем на 30 %.</w:t>
      </w:r>
    </w:p>
    <w:p w:rsidR="00186042" w:rsidRDefault="00186042">
      <w:pPr>
        <w:spacing w:after="0" w:line="240" w:lineRule="auto"/>
        <w:jc w:val="both"/>
      </w:pPr>
      <w:r>
        <w:t>7.2</w:t>
      </w:r>
      <w:proofErr w:type="gramStart"/>
      <w:r>
        <w:t xml:space="preserve"> В</w:t>
      </w:r>
      <w:proofErr w:type="gramEnd"/>
      <w:r>
        <w:t xml:space="preserve"> случае просрочки платежей за оказанные Услуги, Заказчик  уплачивает пени в размере 0,3 % от неоплаченной суммы за каждый день просрочки.</w:t>
      </w:r>
    </w:p>
    <w:p w:rsidR="00186042" w:rsidRDefault="00186042">
      <w:pPr>
        <w:spacing w:after="0" w:line="240" w:lineRule="auto"/>
        <w:jc w:val="both"/>
      </w:pPr>
      <w:r>
        <w:t>7.3</w:t>
      </w:r>
      <w:proofErr w:type="gramStart"/>
      <w:r>
        <w:t xml:space="preserve"> П</w:t>
      </w:r>
      <w:proofErr w:type="gramEnd"/>
      <w:r>
        <w:t>ри нарушении сроков получения СИ после оказания Услуг, Заказчик уплачивает пени в размере 0,3 % от стоимости оказанных услуг за каждый день просрочки.</w:t>
      </w:r>
    </w:p>
    <w:p w:rsidR="00186042" w:rsidRDefault="00186042">
      <w:pPr>
        <w:spacing w:after="0" w:line="240" w:lineRule="auto"/>
        <w:jc w:val="both"/>
      </w:pPr>
      <w:r>
        <w:t>7.4</w:t>
      </w:r>
      <w:proofErr w:type="gramStart"/>
      <w:r>
        <w:t xml:space="preserve"> В</w:t>
      </w:r>
      <w:proofErr w:type="gramEnd"/>
      <w:r>
        <w:t xml:space="preserve"> остальном, что не предусмотрено условиями настоящего Договора, Стороны руководствуются действующим законодательством Российской Федерации.</w:t>
      </w:r>
    </w:p>
    <w:p w:rsidR="00186042" w:rsidRDefault="00186042">
      <w:pPr>
        <w:spacing w:after="0" w:line="240" w:lineRule="auto"/>
        <w:jc w:val="both"/>
      </w:pPr>
      <w:r>
        <w:t>7.5 Применение санкций не освобождает Стороны от выполнения принятых обязательств по настоящему Договору.</w:t>
      </w:r>
    </w:p>
    <w:p w:rsidR="00186042" w:rsidRDefault="00186042">
      <w:pPr>
        <w:spacing w:after="0" w:line="240" w:lineRule="auto"/>
        <w:jc w:val="both"/>
      </w:pPr>
    </w:p>
    <w:p w:rsidR="00186042" w:rsidRDefault="00186042">
      <w:pPr>
        <w:spacing w:after="0" w:line="240" w:lineRule="auto"/>
        <w:jc w:val="center"/>
      </w:pPr>
      <w:r>
        <w:rPr>
          <w:b/>
        </w:rPr>
        <w:t>8. Прочие условия договора</w:t>
      </w:r>
    </w:p>
    <w:p w:rsidR="00186042" w:rsidRDefault="00186042">
      <w:pPr>
        <w:spacing w:after="0" w:line="240" w:lineRule="auto"/>
        <w:jc w:val="both"/>
      </w:pPr>
      <w:r>
        <w:t>8.1 Исполнитель проводит в межповерочный интервал анализ и оценку метрологических требований к средствам измерений, испытательного оборудования и соответствия условий их эксплуатации в целях определения пригодности к применению.</w:t>
      </w:r>
    </w:p>
    <w:p w:rsidR="00186042" w:rsidRDefault="00186042">
      <w:pPr>
        <w:spacing w:after="0" w:line="240" w:lineRule="auto"/>
        <w:jc w:val="both"/>
      </w:pPr>
      <w:r>
        <w:t xml:space="preserve">8.2 Спорные вопросы, возникающие при исполнении договора, Стороны будут решать путем переговоров. При </w:t>
      </w:r>
      <w:proofErr w:type="gramStart"/>
      <w:r>
        <w:t>не достижении</w:t>
      </w:r>
      <w:proofErr w:type="gramEnd"/>
      <w:r>
        <w:t xml:space="preserve">  согласия, споры рассматриваются в Арбитражном суде РС</w:t>
      </w:r>
      <w:r w:rsidR="002C365E">
        <w:t xml:space="preserve"> </w:t>
      </w:r>
      <w:r>
        <w:t xml:space="preserve">(Я) в г. Якутске после </w:t>
      </w:r>
      <w:r>
        <w:lastRenderedPageBreak/>
        <w:t>досудебного урегулирования спора путем предъявления претензии. Срок рассмотрения претензии 15 календарных дней с момента получения.</w:t>
      </w:r>
    </w:p>
    <w:p w:rsidR="00186042" w:rsidRDefault="00186042">
      <w:pPr>
        <w:spacing w:after="0" w:line="240" w:lineRule="auto"/>
        <w:jc w:val="both"/>
      </w:pPr>
      <w:r>
        <w:t>8.3 Договор составлен в 2-х экземплярах по одному для каждой из Сторон, которые имеют одинаковую юридическую силу.</w:t>
      </w:r>
    </w:p>
    <w:p w:rsidR="00186042" w:rsidRDefault="00186042">
      <w:pPr>
        <w:spacing w:after="0" w:line="240" w:lineRule="auto"/>
        <w:jc w:val="both"/>
      </w:pPr>
      <w:r>
        <w:t>8.4 Неотъемлемой частью договора является Приложение № 1.</w:t>
      </w:r>
    </w:p>
    <w:p w:rsidR="00186042" w:rsidRDefault="00186042">
      <w:pPr>
        <w:spacing w:after="0" w:line="240" w:lineRule="auto"/>
        <w:jc w:val="both"/>
      </w:pPr>
      <w:r>
        <w:t xml:space="preserve">8.5 Расторжение договора, внесение изменений и дополнений осуществляется в соответствии с действующим законодательством РФ. </w:t>
      </w:r>
    </w:p>
    <w:p w:rsidR="00186042" w:rsidRDefault="00186042">
      <w:pPr>
        <w:spacing w:after="0" w:line="240" w:lineRule="auto"/>
        <w:jc w:val="both"/>
      </w:pPr>
    </w:p>
    <w:p w:rsidR="00186042" w:rsidRDefault="00186042">
      <w:pPr>
        <w:spacing w:after="0" w:line="240" w:lineRule="auto"/>
        <w:jc w:val="center"/>
      </w:pPr>
      <w:r>
        <w:rPr>
          <w:b/>
        </w:rPr>
        <w:t>9. Срок действия договора</w:t>
      </w:r>
    </w:p>
    <w:p w:rsidR="00186042" w:rsidRDefault="00186042">
      <w:pPr>
        <w:spacing w:after="0" w:line="240" w:lineRule="auto"/>
        <w:jc w:val="both"/>
      </w:pPr>
      <w:r>
        <w:t>9.1 Сро</w:t>
      </w:r>
      <w:r w:rsidR="00E56624">
        <w:t>к действия договора: начало — 09</w:t>
      </w:r>
      <w:r w:rsidR="002C365E">
        <w:t>.01</w:t>
      </w:r>
      <w:r>
        <w:t>.</w:t>
      </w:r>
      <w:r w:rsidR="00DF78B6">
        <w:t>2 018</w:t>
      </w:r>
      <w:r>
        <w:t xml:space="preserve"> го</w:t>
      </w:r>
      <w:proofErr w:type="gramStart"/>
      <w:r>
        <w:t>д(</w:t>
      </w:r>
      <w:proofErr w:type="gramEnd"/>
      <w:r>
        <w:t xml:space="preserve">а). Окончание — </w:t>
      </w:r>
      <w:r w:rsidRPr="00987162">
        <w:t>25</w:t>
      </w:r>
      <w:r>
        <w:t>.12.</w:t>
      </w:r>
      <w:r w:rsidR="00DF78B6">
        <w:t>2 018</w:t>
      </w:r>
      <w:bookmarkStart w:id="0" w:name="_GoBack"/>
      <w:bookmarkEnd w:id="0"/>
      <w:r>
        <w:t xml:space="preserve"> го</w:t>
      </w:r>
      <w:proofErr w:type="gramStart"/>
      <w:r>
        <w:t>д(</w:t>
      </w:r>
      <w:proofErr w:type="gramEnd"/>
      <w:r>
        <w:t>а), а в части платежей до полного их завершения.</w:t>
      </w:r>
    </w:p>
    <w:p w:rsidR="00186042" w:rsidRDefault="00186042">
      <w:pPr>
        <w:spacing w:after="0" w:line="240" w:lineRule="auto"/>
        <w:jc w:val="both"/>
        <w:rPr>
          <w:b/>
        </w:rPr>
      </w:pPr>
      <w:r>
        <w:t xml:space="preserve">   </w:t>
      </w:r>
    </w:p>
    <w:p w:rsidR="00186042" w:rsidRDefault="00186042">
      <w:pPr>
        <w:spacing w:after="0" w:line="240" w:lineRule="auto"/>
        <w:jc w:val="center"/>
      </w:pPr>
      <w:r>
        <w:rPr>
          <w:b/>
        </w:rPr>
        <w:t>10. Юридические и банковские реквизиты Сторон</w:t>
      </w:r>
    </w:p>
    <w:p w:rsidR="00186042" w:rsidRDefault="00186042">
      <w:pPr>
        <w:spacing w:after="0" w:line="240" w:lineRule="auto"/>
        <w:jc w:val="both"/>
      </w:pPr>
    </w:p>
    <w:p w:rsidR="00186042" w:rsidRDefault="00186042">
      <w:pPr>
        <w:spacing w:after="0"/>
        <w:jc w:val="both"/>
      </w:pPr>
      <w:r>
        <w:rPr>
          <w:b/>
        </w:rPr>
        <w:t>Исполнитель:</w:t>
      </w:r>
      <w:r w:rsidRPr="00987162">
        <w:rPr>
          <w:b/>
        </w:rPr>
        <w:t xml:space="preserve"> </w:t>
      </w:r>
      <w:r>
        <w:rPr>
          <w:b/>
        </w:rPr>
        <w:t>ФБУ "Якутский ЦСМ"</w:t>
      </w:r>
    </w:p>
    <w:p w:rsidR="00186042" w:rsidRDefault="00186042">
      <w:pPr>
        <w:spacing w:after="0"/>
      </w:pPr>
      <w:r>
        <w:t>Адрес юридический: 677027, Р</w:t>
      </w:r>
      <w:proofErr w:type="gramStart"/>
      <w:r>
        <w:t>С(</w:t>
      </w:r>
      <w:proofErr w:type="gramEnd"/>
      <w:r>
        <w:t>Я), г. Якутск, ул. Кирова, д.26</w:t>
      </w:r>
    </w:p>
    <w:p w:rsidR="00186042" w:rsidRDefault="00186042">
      <w:pPr>
        <w:spacing w:after="0"/>
      </w:pPr>
      <w:r>
        <w:t>Адрес почтовый: 677027, Р</w:t>
      </w:r>
      <w:proofErr w:type="gramStart"/>
      <w:r>
        <w:t>С(</w:t>
      </w:r>
      <w:proofErr w:type="gramEnd"/>
      <w:r>
        <w:t>Я) г. Якутск, ул. Кирова, д. 26</w:t>
      </w:r>
    </w:p>
    <w:p w:rsidR="00186042" w:rsidRDefault="00186042">
      <w:pPr>
        <w:spacing w:after="0"/>
      </w:pPr>
      <w:r>
        <w:t xml:space="preserve">Телефон: (4112) 43-39-02, факс: (4112)43-42-64, http://www.yakcsm.ru, e-mail: </w:t>
      </w:r>
      <w:hyperlink r:id="rId9" w:history="1">
        <w:r>
          <w:rPr>
            <w:rStyle w:val="a3"/>
          </w:rPr>
          <w:t>mail@yakcsm.ru</w:t>
        </w:r>
      </w:hyperlink>
    </w:p>
    <w:p w:rsidR="00186042" w:rsidRDefault="00186042">
      <w:pPr>
        <w:spacing w:after="0"/>
      </w:pPr>
      <w:r>
        <w:t xml:space="preserve">Банк получателя:  Отделение-НБ РЕСПУБЛИКИ САХА (ЯКУТИЯ) Г.ЯКУТСК </w:t>
      </w:r>
    </w:p>
    <w:p w:rsidR="00186042" w:rsidRDefault="00186042">
      <w:pPr>
        <w:spacing w:after="0"/>
      </w:pPr>
      <w:proofErr w:type="gramStart"/>
      <w:r>
        <w:t>Р</w:t>
      </w:r>
      <w:proofErr w:type="gramEnd"/>
      <w:r>
        <w:t>/</w:t>
      </w:r>
      <w:proofErr w:type="spellStart"/>
      <w:r>
        <w:t>сч</w:t>
      </w:r>
      <w:proofErr w:type="spellEnd"/>
      <w:r>
        <w:t xml:space="preserve">: 40501810900002000001 в  Отделении-НБ РЕСПУБЛИКИ САХА (ЯКУТИЯ) Г.ЯКУТСК </w:t>
      </w:r>
    </w:p>
    <w:p w:rsidR="00186042" w:rsidRDefault="00186042">
      <w:pPr>
        <w:spacing w:after="0"/>
      </w:pPr>
      <w:r>
        <w:t>К/СЧ: нет</w:t>
      </w:r>
    </w:p>
    <w:p w:rsidR="00186042" w:rsidRDefault="00186042">
      <w:pPr>
        <w:spacing w:after="0"/>
      </w:pPr>
      <w:r>
        <w:t xml:space="preserve">БИК 049805001   </w:t>
      </w:r>
    </w:p>
    <w:p w:rsidR="00186042" w:rsidRDefault="00186042">
      <w:pPr>
        <w:spacing w:after="0"/>
      </w:pPr>
      <w:r>
        <w:t>ИНН\КПП: 1435018936\143501001</w:t>
      </w:r>
    </w:p>
    <w:p w:rsidR="00186042" w:rsidRDefault="00186042">
      <w:pPr>
        <w:spacing w:after="0"/>
      </w:pPr>
      <w:r>
        <w:t>ОГРН 1021401051484, ОКПО 02568035, ОКОНХ 19800</w:t>
      </w:r>
    </w:p>
    <w:p w:rsidR="00186042" w:rsidRDefault="00186042">
      <w:pPr>
        <w:spacing w:after="0"/>
      </w:pPr>
      <w:r>
        <w:t>Получатель:  Получатель: Управление Федерального Казначейства по Республике Саха (Якутия) (ФБУ "</w:t>
      </w:r>
      <w:proofErr w:type="gramStart"/>
      <w:r>
        <w:t>Якутский</w:t>
      </w:r>
      <w:proofErr w:type="gramEnd"/>
      <w:r>
        <w:t xml:space="preserve"> ЦСМ", л/с 20166U95210)</w:t>
      </w:r>
    </w:p>
    <w:p w:rsidR="00186042" w:rsidRDefault="00186042">
      <w:pPr>
        <w:spacing w:after="0"/>
      </w:pPr>
    </w:p>
    <w:p w:rsidR="00186042" w:rsidRDefault="00186042">
      <w:pPr>
        <w:spacing w:after="0"/>
        <w:jc w:val="both"/>
      </w:pPr>
      <w:r>
        <w:rPr>
          <w:b/>
        </w:rPr>
        <w:t>Заказчик:</w:t>
      </w:r>
      <w:r w:rsidRPr="00987162">
        <w:rPr>
          <w:b/>
        </w:rPr>
        <w:t xml:space="preserve"> </w:t>
      </w:r>
      <w:r w:rsidR="002C365E">
        <w:rPr>
          <w:b/>
        </w:rPr>
        <w:t>_______________________________-</w:t>
      </w:r>
    </w:p>
    <w:p w:rsidR="002C365E" w:rsidRDefault="002C365E">
      <w:pPr>
        <w:spacing w:after="0" w:line="240" w:lineRule="auto"/>
        <w:jc w:val="both"/>
        <w:rPr>
          <w:b/>
        </w:rPr>
      </w:pPr>
    </w:p>
    <w:p w:rsidR="002C365E" w:rsidRDefault="002C365E">
      <w:pPr>
        <w:spacing w:after="0" w:line="240" w:lineRule="auto"/>
        <w:jc w:val="both"/>
        <w:rPr>
          <w:b/>
        </w:rPr>
      </w:pPr>
    </w:p>
    <w:p w:rsidR="002C365E" w:rsidRDefault="002C365E">
      <w:pPr>
        <w:spacing w:after="0" w:line="240" w:lineRule="auto"/>
        <w:jc w:val="both"/>
        <w:rPr>
          <w:b/>
        </w:rPr>
      </w:pPr>
    </w:p>
    <w:p w:rsidR="002C365E" w:rsidRDefault="002C365E">
      <w:pPr>
        <w:spacing w:after="0" w:line="240" w:lineRule="auto"/>
        <w:jc w:val="both"/>
        <w:rPr>
          <w:b/>
        </w:rPr>
      </w:pPr>
    </w:p>
    <w:p w:rsidR="002C365E" w:rsidRDefault="002C365E">
      <w:pPr>
        <w:spacing w:after="0" w:line="240" w:lineRule="auto"/>
        <w:jc w:val="both"/>
        <w:rPr>
          <w:b/>
        </w:rPr>
      </w:pPr>
    </w:p>
    <w:p w:rsidR="002C365E" w:rsidRDefault="002C365E">
      <w:pPr>
        <w:spacing w:after="0" w:line="240" w:lineRule="auto"/>
        <w:jc w:val="both"/>
        <w:rPr>
          <w:b/>
        </w:rPr>
      </w:pPr>
    </w:p>
    <w:p w:rsidR="002C365E" w:rsidRDefault="002C365E">
      <w:pPr>
        <w:spacing w:after="0" w:line="240" w:lineRule="auto"/>
        <w:jc w:val="both"/>
        <w:rPr>
          <w:b/>
        </w:rPr>
      </w:pPr>
    </w:p>
    <w:p w:rsidR="00186042" w:rsidRDefault="00186042">
      <w:pPr>
        <w:spacing w:after="0" w:line="240" w:lineRule="auto"/>
        <w:jc w:val="both"/>
        <w:rPr>
          <w:b/>
        </w:rPr>
      </w:pPr>
      <w:r>
        <w:rPr>
          <w:b/>
        </w:rPr>
        <w:t>Обязательные данные для заполнения платежного поручения:</w:t>
      </w:r>
    </w:p>
    <w:p w:rsidR="00186042" w:rsidRDefault="00186042">
      <w:pPr>
        <w:spacing w:after="0" w:line="240" w:lineRule="auto"/>
        <w:jc w:val="both"/>
        <w:rPr>
          <w:b/>
        </w:rPr>
      </w:pPr>
      <w:r>
        <w:rPr>
          <w:b/>
        </w:rPr>
        <w:t>Получатель: УФК по Республике Саха (Якутия) (ФБУ «</w:t>
      </w:r>
      <w:proofErr w:type="gramStart"/>
      <w:r>
        <w:rPr>
          <w:b/>
        </w:rPr>
        <w:t>Якутский</w:t>
      </w:r>
      <w:proofErr w:type="gramEnd"/>
      <w:r>
        <w:rPr>
          <w:b/>
        </w:rPr>
        <w:t xml:space="preserve"> ЦСМ») л/с 20166U95210</w:t>
      </w:r>
    </w:p>
    <w:p w:rsidR="00186042" w:rsidRDefault="00186042">
      <w:pPr>
        <w:spacing w:after="0" w:line="240" w:lineRule="auto"/>
        <w:jc w:val="both"/>
        <w:rPr>
          <w:b/>
        </w:rPr>
      </w:pPr>
      <w:r>
        <w:rPr>
          <w:b/>
        </w:rPr>
        <w:t>р/с 40501810900002000001 в Отделении - НБ РЕСП</w:t>
      </w:r>
      <w:proofErr w:type="gramStart"/>
      <w:r>
        <w:rPr>
          <w:b/>
        </w:rPr>
        <w:t>.С</w:t>
      </w:r>
      <w:proofErr w:type="gramEnd"/>
      <w:r>
        <w:rPr>
          <w:b/>
        </w:rPr>
        <w:t>АХА (ЯКУТИЯ)  Г.ЯКУТСК</w:t>
      </w:r>
    </w:p>
    <w:p w:rsidR="00186042" w:rsidRDefault="00186042">
      <w:pPr>
        <w:spacing w:after="0" w:line="240" w:lineRule="auto"/>
        <w:jc w:val="both"/>
      </w:pPr>
      <w:r>
        <w:rPr>
          <w:b/>
        </w:rPr>
        <w:t>Назначение платежа: 00000000000000000130 Поверка средств измерений по договору</w:t>
      </w:r>
    </w:p>
    <w:p w:rsidR="00186042" w:rsidRDefault="00186042">
      <w:pPr>
        <w:spacing w:after="0" w:line="240" w:lineRule="auto"/>
        <w:jc w:val="both"/>
      </w:pPr>
      <w:r>
        <w:t>№____   от _____</w:t>
      </w:r>
      <w:proofErr w:type="gramStart"/>
      <w:r>
        <w:t xml:space="preserve"> ,</w:t>
      </w:r>
      <w:proofErr w:type="gramEnd"/>
      <w:r>
        <w:t xml:space="preserve"> счету № ____  от _____.</w:t>
      </w:r>
    </w:p>
    <w:p w:rsidR="00186042" w:rsidRDefault="00186042">
      <w:pPr>
        <w:spacing w:after="0" w:line="240" w:lineRule="auto"/>
        <w:jc w:val="both"/>
      </w:pPr>
      <w:r>
        <w:t>Телефоны для справок:</w:t>
      </w:r>
    </w:p>
    <w:p w:rsidR="00186042" w:rsidRDefault="00186042">
      <w:pPr>
        <w:spacing w:after="0" w:line="240" w:lineRule="auto"/>
        <w:jc w:val="both"/>
      </w:pPr>
      <w:r>
        <w:t>- О готовности СИ после поверки тел. (4112)43-41-74, 43-44-02;</w:t>
      </w:r>
    </w:p>
    <w:p w:rsidR="00186042" w:rsidRDefault="00186042">
      <w:pPr>
        <w:spacing w:after="0" w:line="240" w:lineRule="auto"/>
        <w:jc w:val="both"/>
      </w:pPr>
      <w:r>
        <w:t>- По Графикам и Договорам  тел. (4112) 43-41-83, 43-39-02;</w:t>
      </w:r>
    </w:p>
    <w:p w:rsidR="00186042" w:rsidRDefault="00186042">
      <w:pPr>
        <w:spacing w:after="0" w:line="240" w:lineRule="auto"/>
        <w:jc w:val="both"/>
        <w:rPr>
          <w:lang w:val="en-US"/>
        </w:rPr>
      </w:pPr>
      <w:r>
        <w:t>- О наличии денег на карточке предприятия и поступлении платежных поручений тел. (4112)43-30-03.</w:t>
      </w:r>
    </w:p>
    <w:p w:rsidR="00186042" w:rsidRDefault="00186042">
      <w:pPr>
        <w:spacing w:after="0" w:line="240" w:lineRule="auto"/>
        <w:jc w:val="both"/>
        <w:rPr>
          <w:lang w:val="en-US"/>
        </w:rPr>
      </w:pPr>
    </w:p>
    <w:tbl>
      <w:tblPr>
        <w:tblW w:w="0" w:type="auto"/>
        <w:tblInd w:w="-100" w:type="dxa"/>
        <w:tblLayout w:type="fixed"/>
        <w:tblLook w:val="0000" w:firstRow="0" w:lastRow="0" w:firstColumn="0" w:lastColumn="0" w:noHBand="0" w:noVBand="0"/>
      </w:tblPr>
      <w:tblGrid>
        <w:gridCol w:w="5341"/>
        <w:gridCol w:w="5541"/>
      </w:tblGrid>
      <w:tr w:rsidR="00186042"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6042" w:rsidRDefault="00186042" w:rsidP="002C365E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Заказчик:</w:t>
            </w:r>
            <w:r w:rsidRPr="00D707E9">
              <w:rPr>
                <w:b/>
              </w:rPr>
              <w:t xml:space="preserve"> </w:t>
            </w:r>
          </w:p>
          <w:p w:rsidR="002C365E" w:rsidRDefault="002C365E" w:rsidP="002C365E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6042" w:rsidRDefault="00186042">
            <w:pPr>
              <w:spacing w:after="0" w:line="240" w:lineRule="auto"/>
              <w:jc w:val="both"/>
            </w:pPr>
            <w:r>
              <w:rPr>
                <w:b/>
              </w:rPr>
              <w:t>Исполнитель: ФБУ «Якутский ЦСМ»</w:t>
            </w:r>
          </w:p>
        </w:tc>
      </w:tr>
      <w:tr w:rsidR="00186042"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6042" w:rsidRDefault="00D707E9" w:rsidP="002C365E">
            <w:pPr>
              <w:spacing w:after="0" w:line="240" w:lineRule="auto"/>
            </w:pPr>
            <w:proofErr w:type="spellStart"/>
            <w:r>
              <w:rPr>
                <w:lang w:val="en-US"/>
              </w:rPr>
              <w:t>Директор</w:t>
            </w:r>
            <w:proofErr w:type="spellEnd"/>
            <w:r w:rsidR="00186042">
              <w:rPr>
                <w:lang w:val="en-US"/>
              </w:rPr>
              <w:t xml:space="preserve">   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6042" w:rsidRDefault="00186042">
            <w:pPr>
              <w:spacing w:after="0" w:line="240" w:lineRule="auto"/>
              <w:jc w:val="both"/>
            </w:pPr>
            <w:r>
              <w:t xml:space="preserve">Директор </w:t>
            </w:r>
            <w:r>
              <w:rPr>
                <w:lang w:val="en-US"/>
              </w:rPr>
              <w:t xml:space="preserve">______________________  </w:t>
            </w:r>
            <w:r>
              <w:t>Д.Д. Ноговицын</w:t>
            </w:r>
          </w:p>
        </w:tc>
      </w:tr>
      <w:tr w:rsidR="00186042"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6042" w:rsidRDefault="002C365E">
            <w:pPr>
              <w:spacing w:after="0" w:line="240" w:lineRule="auto"/>
              <w:jc w:val="both"/>
              <w:rPr>
                <w:lang w:val="en-US"/>
              </w:rPr>
            </w:pPr>
            <w:r>
              <w:t>«____» _________________20___</w:t>
            </w:r>
            <w:r w:rsidR="00186042">
              <w:t>г.</w:t>
            </w:r>
          </w:p>
        </w:tc>
        <w:tc>
          <w:tcPr>
            <w:tcW w:w="5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6042" w:rsidRDefault="002C365E">
            <w:pPr>
              <w:spacing w:after="0" w:line="240" w:lineRule="auto"/>
              <w:jc w:val="both"/>
            </w:pPr>
            <w:r>
              <w:rPr>
                <w:lang w:val="en-US"/>
              </w:rPr>
              <w:t>«____» _________________20</w:t>
            </w:r>
            <w:r>
              <w:t>___</w:t>
            </w:r>
            <w:r w:rsidR="00186042">
              <w:rPr>
                <w:lang w:val="en-US"/>
              </w:rPr>
              <w:t>г.</w:t>
            </w:r>
          </w:p>
        </w:tc>
      </w:tr>
    </w:tbl>
    <w:p w:rsidR="00186042" w:rsidRDefault="00186042">
      <w:pPr>
        <w:spacing w:after="0" w:line="240" w:lineRule="auto"/>
        <w:jc w:val="both"/>
      </w:pPr>
      <w:r>
        <w:t xml:space="preserve">                  </w:t>
      </w:r>
      <w:proofErr w:type="spellStart"/>
      <w:r>
        <w:t>м.п</w:t>
      </w:r>
      <w:proofErr w:type="spellEnd"/>
      <w:r>
        <w:t xml:space="preserve">.                                                                                                           </w:t>
      </w:r>
      <w:proofErr w:type="spellStart"/>
      <w:r>
        <w:t>м.п</w:t>
      </w:r>
      <w:proofErr w:type="spellEnd"/>
      <w:r>
        <w:t>.</w:t>
      </w:r>
    </w:p>
    <w:p w:rsidR="00987162" w:rsidRDefault="00987162">
      <w:pPr>
        <w:spacing w:after="0" w:line="240" w:lineRule="auto"/>
        <w:jc w:val="both"/>
      </w:pPr>
    </w:p>
    <w:sectPr w:rsidR="00987162">
      <w:footerReference w:type="default" r:id="rId10"/>
      <w:pgSz w:w="11906" w:h="16838"/>
      <w:pgMar w:top="568" w:right="720" w:bottom="720" w:left="720" w:header="720" w:footer="567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874" w:rsidRDefault="00006874">
      <w:pPr>
        <w:spacing w:after="0" w:line="240" w:lineRule="auto"/>
      </w:pPr>
      <w:r>
        <w:separator/>
      </w:r>
    </w:p>
  </w:endnote>
  <w:endnote w:type="continuationSeparator" w:id="0">
    <w:p w:rsidR="00006874" w:rsidRDefault="00006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042" w:rsidRDefault="00186042">
    <w:pPr>
      <w:spacing w:after="0" w:line="240" w:lineRule="auto"/>
      <w:jc w:val="both"/>
    </w:pPr>
    <w:r>
      <w:t>Заказчик ________________________                                     Исполнитель _________________________</w:t>
    </w:r>
  </w:p>
  <w:p w:rsidR="00186042" w:rsidRDefault="00186042">
    <w:pPr>
      <w:spacing w:after="0" w:line="240" w:lineRule="auto"/>
      <w:jc w:val="center"/>
    </w:pPr>
    <w:r>
      <w:t xml:space="preserve">Страница </w:t>
    </w:r>
    <w:r>
      <w:rPr>
        <w:b/>
      </w:rPr>
      <w:fldChar w:fldCharType="begin"/>
    </w:r>
    <w:r>
      <w:rPr>
        <w:b/>
      </w:rPr>
      <w:instrText xml:space="preserve"> PAGE \*Arabic </w:instrText>
    </w:r>
    <w:r>
      <w:rPr>
        <w:b/>
      </w:rPr>
      <w:fldChar w:fldCharType="separate"/>
    </w:r>
    <w:r w:rsidR="00DF78B6">
      <w:rPr>
        <w:b/>
        <w:noProof/>
      </w:rPr>
      <w:t>1</w:t>
    </w:r>
    <w:r>
      <w:rPr>
        <w:b/>
      </w:rPr>
      <w:fldChar w:fldCharType="end"/>
    </w:r>
    <w:r>
      <w:t xml:space="preserve"> из </w:t>
    </w:r>
    <w:r>
      <w:rPr>
        <w:b/>
      </w:rPr>
      <w:fldChar w:fldCharType="begin"/>
    </w:r>
    <w:r>
      <w:rPr>
        <w:b/>
      </w:rPr>
      <w:instrText xml:space="preserve"> NUMPAGES \*Arabic </w:instrText>
    </w:r>
    <w:r>
      <w:rPr>
        <w:b/>
      </w:rPr>
      <w:fldChar w:fldCharType="separate"/>
    </w:r>
    <w:r w:rsidR="00DF78B6">
      <w:rPr>
        <w:b/>
        <w:noProof/>
      </w:rPr>
      <w:t>4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874" w:rsidRDefault="00006874">
      <w:pPr>
        <w:spacing w:after="0" w:line="240" w:lineRule="auto"/>
      </w:pPr>
      <w:r>
        <w:separator/>
      </w:r>
    </w:p>
  </w:footnote>
  <w:footnote w:type="continuationSeparator" w:id="0">
    <w:p w:rsidR="00006874" w:rsidRDefault="000068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65E"/>
    <w:rsid w:val="00006874"/>
    <w:rsid w:val="000D05B8"/>
    <w:rsid w:val="0011028A"/>
    <w:rsid w:val="00186042"/>
    <w:rsid w:val="001D034C"/>
    <w:rsid w:val="00232101"/>
    <w:rsid w:val="002C365E"/>
    <w:rsid w:val="0030248A"/>
    <w:rsid w:val="003A5B4B"/>
    <w:rsid w:val="00671C03"/>
    <w:rsid w:val="00675C95"/>
    <w:rsid w:val="00917543"/>
    <w:rsid w:val="009800F7"/>
    <w:rsid w:val="00987162"/>
    <w:rsid w:val="00BB1FEE"/>
    <w:rsid w:val="00C37E08"/>
    <w:rsid w:val="00D707E9"/>
    <w:rsid w:val="00D710C0"/>
    <w:rsid w:val="00DF78B6"/>
    <w:rsid w:val="00E56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rPr>
      <w:sz w:val="22"/>
      <w:szCs w:val="22"/>
    </w:rPr>
  </w:style>
  <w:style w:type="character" w:customStyle="1" w:styleId="a6">
    <w:name w:val="Нижний колонтитул Знак"/>
    <w:rPr>
      <w:sz w:val="22"/>
      <w:szCs w:val="22"/>
    </w:rPr>
  </w:style>
  <w:style w:type="character" w:customStyle="1" w:styleId="a7">
    <w:name w:val="Символ нумерации"/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pPr>
      <w:spacing w:after="120"/>
    </w:pPr>
  </w:style>
  <w:style w:type="paragraph" w:styleId="aa">
    <w:name w:val="List"/>
    <w:basedOn w:val="a9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b">
    <w:name w:val="List Paragraph"/>
    <w:basedOn w:val="a"/>
    <w:qFormat/>
    <w:pPr>
      <w:ind w:left="720"/>
    </w:pPr>
  </w:style>
  <w:style w:type="paragraph" w:styleId="ac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header"/>
    <w:basedOn w:val="a"/>
    <w:pPr>
      <w:tabs>
        <w:tab w:val="center" w:pos="4677"/>
        <w:tab w:val="right" w:pos="9355"/>
      </w:tabs>
    </w:pPr>
  </w:style>
  <w:style w:type="paragraph" w:styleId="ae">
    <w:name w:val="footer"/>
    <w:basedOn w:val="a"/>
    <w:pPr>
      <w:tabs>
        <w:tab w:val="center" w:pos="4677"/>
        <w:tab w:val="right" w:pos="9355"/>
      </w:tabs>
    </w:pPr>
  </w:style>
  <w:style w:type="paragraph" w:customStyle="1" w:styleId="af">
    <w:name w:val="Содержимое таблицы"/>
    <w:basedOn w:val="a"/>
    <w:pPr>
      <w:suppressLineNumbers/>
    </w:pPr>
  </w:style>
  <w:style w:type="paragraph" w:customStyle="1" w:styleId="af0">
    <w:name w:val="Заголовок таблицы"/>
    <w:basedOn w:val="af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rPr>
      <w:sz w:val="22"/>
      <w:szCs w:val="22"/>
    </w:rPr>
  </w:style>
  <w:style w:type="character" w:customStyle="1" w:styleId="a6">
    <w:name w:val="Нижний колонтитул Знак"/>
    <w:rPr>
      <w:sz w:val="22"/>
      <w:szCs w:val="22"/>
    </w:rPr>
  </w:style>
  <w:style w:type="character" w:customStyle="1" w:styleId="a7">
    <w:name w:val="Символ нумерации"/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pPr>
      <w:spacing w:after="120"/>
    </w:pPr>
  </w:style>
  <w:style w:type="paragraph" w:styleId="aa">
    <w:name w:val="List"/>
    <w:basedOn w:val="a9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b">
    <w:name w:val="List Paragraph"/>
    <w:basedOn w:val="a"/>
    <w:qFormat/>
    <w:pPr>
      <w:ind w:left="720"/>
    </w:pPr>
  </w:style>
  <w:style w:type="paragraph" w:styleId="ac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header"/>
    <w:basedOn w:val="a"/>
    <w:pPr>
      <w:tabs>
        <w:tab w:val="center" w:pos="4677"/>
        <w:tab w:val="right" w:pos="9355"/>
      </w:tabs>
    </w:pPr>
  </w:style>
  <w:style w:type="paragraph" w:styleId="ae">
    <w:name w:val="footer"/>
    <w:basedOn w:val="a"/>
    <w:pPr>
      <w:tabs>
        <w:tab w:val="center" w:pos="4677"/>
        <w:tab w:val="right" w:pos="9355"/>
      </w:tabs>
    </w:pPr>
  </w:style>
  <w:style w:type="paragraph" w:customStyle="1" w:styleId="af">
    <w:name w:val="Содержимое таблицы"/>
    <w:basedOn w:val="a"/>
    <w:pPr>
      <w:suppressLineNumbers/>
    </w:pPr>
  </w:style>
  <w:style w:type="paragraph" w:customStyle="1" w:styleId="af0">
    <w:name w:val="Заголовок таблицы"/>
    <w:basedOn w:val="a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akcsm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ail@yakcsm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gnatieva\&#1044;&#1054;&#1043;&#1054;&#1042;&#1054;&#1056;&#1040;%202017\&#1079;&#1101;&#1089;%20&#1071;&#1050;&#1059;&#1058;&#1057;&#1050;&#1069;&#1053;&#1045;&#1056;&#1043;&#1054;%20-%20&#1082;&#1086;&#1087;&#1080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зэс ЯКУТСКЭНЕРГО - копия</Template>
  <TotalTime>48</TotalTime>
  <Pages>4</Pages>
  <Words>2072</Words>
  <Characters>11813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13858</CharactersWithSpaces>
  <SharedDoc>false</SharedDoc>
  <HLinks>
    <vt:vector size="12" baseType="variant">
      <vt:variant>
        <vt:i4>3866632</vt:i4>
      </vt:variant>
      <vt:variant>
        <vt:i4>3</vt:i4>
      </vt:variant>
      <vt:variant>
        <vt:i4>0</vt:i4>
      </vt:variant>
      <vt:variant>
        <vt:i4>5</vt:i4>
      </vt:variant>
      <vt:variant>
        <vt:lpwstr>mailto:mail@yakcsm.ru</vt:lpwstr>
      </vt:variant>
      <vt:variant>
        <vt:lpwstr/>
      </vt:variant>
      <vt:variant>
        <vt:i4>1114189</vt:i4>
      </vt:variant>
      <vt:variant>
        <vt:i4>0</vt:i4>
      </vt:variant>
      <vt:variant>
        <vt:i4>0</vt:i4>
      </vt:variant>
      <vt:variant>
        <vt:i4>5</vt:i4>
      </vt:variant>
      <vt:variant>
        <vt:lpwstr>http://www.yakcsm.ru/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Р. Игнатьева</dc:creator>
  <cp:lastModifiedBy>Шимко Сергей Иванович</cp:lastModifiedBy>
  <cp:revision>10</cp:revision>
  <cp:lastPrinted>2016-12-13T01:57:00Z</cp:lastPrinted>
  <dcterms:created xsi:type="dcterms:W3CDTF">2016-12-12T23:59:00Z</dcterms:created>
  <dcterms:modified xsi:type="dcterms:W3CDTF">2017-10-18T06:17:00Z</dcterms:modified>
</cp:coreProperties>
</file>